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7F06F9" w14:textId="76EE2819" w:rsidR="003552DE" w:rsidRPr="00BE6D08" w:rsidRDefault="00B433C3" w:rsidP="00B433C3">
      <w:pPr>
        <w:spacing w:after="360"/>
        <w:ind w:left="5387" w:right="17" w:hanging="709"/>
        <w:jc w:val="right"/>
        <w:rPr>
          <w:rFonts w:eastAsia="Lucida Sans Unicode"/>
          <w:kern w:val="3"/>
          <w:sz w:val="22"/>
          <w:szCs w:val="22"/>
          <w:lang w:eastAsia="zh-CN"/>
        </w:rPr>
      </w:pPr>
      <w:r w:rsidRPr="00BE6D08">
        <w:rPr>
          <w:rFonts w:eastAsia="Lucida Sans Unicode"/>
          <w:kern w:val="3"/>
          <w:sz w:val="22"/>
          <w:szCs w:val="22"/>
          <w:lang w:eastAsia="zh-CN"/>
        </w:rPr>
        <w:t xml:space="preserve">Mszana, </w:t>
      </w:r>
      <w:r w:rsidR="00AB30D8" w:rsidRPr="00BE6D08">
        <w:rPr>
          <w:rFonts w:eastAsia="Lucida Sans Unicode"/>
          <w:kern w:val="3"/>
          <w:sz w:val="22"/>
          <w:szCs w:val="22"/>
          <w:lang w:eastAsia="zh-CN"/>
        </w:rPr>
        <w:t>1</w:t>
      </w:r>
      <w:r w:rsidR="000E48C9">
        <w:rPr>
          <w:rFonts w:eastAsia="Lucida Sans Unicode"/>
          <w:kern w:val="3"/>
          <w:sz w:val="22"/>
          <w:szCs w:val="22"/>
          <w:lang w:eastAsia="zh-CN"/>
        </w:rPr>
        <w:t>3</w:t>
      </w:r>
      <w:r w:rsidR="00AB30D8" w:rsidRPr="00BE6D08">
        <w:rPr>
          <w:rFonts w:eastAsia="Lucida Sans Unicode"/>
          <w:kern w:val="3"/>
          <w:sz w:val="22"/>
          <w:szCs w:val="22"/>
          <w:lang w:eastAsia="zh-CN"/>
        </w:rPr>
        <w:t>.11</w:t>
      </w:r>
      <w:r w:rsidR="00026749" w:rsidRPr="00BE6D08">
        <w:rPr>
          <w:rFonts w:eastAsia="Lucida Sans Unicode"/>
          <w:kern w:val="3"/>
          <w:sz w:val="22"/>
          <w:szCs w:val="22"/>
          <w:lang w:eastAsia="zh-CN"/>
        </w:rPr>
        <w:t>.2024</w:t>
      </w:r>
      <w:r w:rsidRPr="00BE6D08">
        <w:rPr>
          <w:rFonts w:eastAsia="Lucida Sans Unicode"/>
          <w:kern w:val="3"/>
          <w:sz w:val="22"/>
          <w:szCs w:val="22"/>
          <w:lang w:eastAsia="zh-CN"/>
        </w:rPr>
        <w:t>r.</w:t>
      </w:r>
    </w:p>
    <w:p w14:paraId="78CEE428" w14:textId="399C66E7" w:rsidR="003552DE" w:rsidRPr="00BE6D08" w:rsidRDefault="00493038" w:rsidP="00A66EE2">
      <w:pPr>
        <w:ind w:left="5387" w:right="17" w:hanging="709"/>
        <w:rPr>
          <w:rFonts w:eastAsia="Lucida Sans Unicode"/>
          <w:b/>
          <w:bCs/>
          <w:kern w:val="3"/>
          <w:sz w:val="22"/>
          <w:szCs w:val="22"/>
          <w:lang w:eastAsia="zh-CN"/>
        </w:rPr>
      </w:pPr>
      <w:r w:rsidRPr="00BE6D08">
        <w:rPr>
          <w:rFonts w:eastAsia="Lucida Sans Unicode"/>
          <w:b/>
          <w:bCs/>
          <w:kern w:val="3"/>
          <w:sz w:val="22"/>
          <w:szCs w:val="22"/>
          <w:lang w:eastAsia="zh-CN"/>
        </w:rPr>
        <w:t>Do w</w:t>
      </w:r>
      <w:r w:rsidR="003552DE" w:rsidRPr="00BE6D08">
        <w:rPr>
          <w:rFonts w:eastAsia="Lucida Sans Unicode"/>
          <w:b/>
          <w:bCs/>
          <w:kern w:val="3"/>
          <w:sz w:val="22"/>
          <w:szCs w:val="22"/>
          <w:lang w:eastAsia="zh-CN"/>
        </w:rPr>
        <w:t>szys</w:t>
      </w:r>
      <w:r w:rsidRPr="00BE6D08">
        <w:rPr>
          <w:rFonts w:eastAsia="Lucida Sans Unicode"/>
          <w:b/>
          <w:bCs/>
          <w:kern w:val="3"/>
          <w:sz w:val="22"/>
          <w:szCs w:val="22"/>
          <w:lang w:eastAsia="zh-CN"/>
        </w:rPr>
        <w:t>tkich zainteresowanych</w:t>
      </w:r>
      <w:r w:rsidR="003552DE" w:rsidRPr="00BE6D08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 </w:t>
      </w:r>
    </w:p>
    <w:p w14:paraId="43108DC9" w14:textId="391FB8C0" w:rsidR="00462F5E" w:rsidRPr="00BE6D08" w:rsidRDefault="00493038" w:rsidP="003552DE">
      <w:pPr>
        <w:spacing w:after="120"/>
        <w:ind w:right="15" w:firstLine="4678"/>
        <w:rPr>
          <w:i/>
          <w:sz w:val="22"/>
          <w:szCs w:val="22"/>
        </w:rPr>
      </w:pPr>
      <w:r w:rsidRPr="00BE6D08">
        <w:rPr>
          <w:rFonts w:eastAsia="Lucida Sans Unicode"/>
          <w:b/>
          <w:bCs/>
          <w:kern w:val="3"/>
          <w:sz w:val="22"/>
          <w:szCs w:val="22"/>
          <w:lang w:eastAsia="zh-CN"/>
        </w:rPr>
        <w:t>Wykonawców</w:t>
      </w:r>
    </w:p>
    <w:p w14:paraId="6DD9E03F" w14:textId="77777777" w:rsidR="00462F5E" w:rsidRPr="00BE6D08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eastAsia="Lucida Sans Unicode"/>
          <w:b/>
          <w:kern w:val="3"/>
          <w:sz w:val="22"/>
          <w:szCs w:val="22"/>
          <w:lang w:eastAsia="zh-CN"/>
        </w:rPr>
      </w:pPr>
    </w:p>
    <w:p w14:paraId="06DDCA84" w14:textId="77777777" w:rsidR="00D07FD9" w:rsidRPr="00BE6D08" w:rsidRDefault="00D07FD9" w:rsidP="00462F5E">
      <w:pPr>
        <w:widowControl w:val="0"/>
        <w:autoSpaceDN w:val="0"/>
        <w:spacing w:line="260" w:lineRule="atLeast"/>
        <w:ind w:left="357" w:hanging="357"/>
        <w:jc w:val="center"/>
        <w:rPr>
          <w:rFonts w:eastAsia="Lucida Sans Unicode"/>
          <w:b/>
          <w:kern w:val="3"/>
          <w:sz w:val="22"/>
          <w:szCs w:val="22"/>
          <w:lang w:eastAsia="zh-CN"/>
        </w:rPr>
      </w:pPr>
    </w:p>
    <w:p w14:paraId="4A62EEA2" w14:textId="1B092CB2" w:rsidR="003552DE" w:rsidRPr="00BE6D08" w:rsidRDefault="003552DE" w:rsidP="00117C07">
      <w:pPr>
        <w:tabs>
          <w:tab w:val="left" w:pos="900"/>
          <w:tab w:val="left" w:pos="1080"/>
        </w:tabs>
        <w:spacing w:after="360" w:line="276" w:lineRule="auto"/>
        <w:ind w:left="902" w:hanging="902"/>
        <w:jc w:val="both"/>
        <w:rPr>
          <w:b/>
          <w:bCs/>
          <w:sz w:val="22"/>
          <w:szCs w:val="22"/>
        </w:rPr>
      </w:pPr>
      <w:r w:rsidRPr="00BE6D08">
        <w:rPr>
          <w:sz w:val="22"/>
          <w:szCs w:val="22"/>
        </w:rPr>
        <w:t xml:space="preserve">Dotyczy: </w:t>
      </w:r>
      <w:r w:rsidRPr="00BE6D08">
        <w:rPr>
          <w:sz w:val="22"/>
          <w:szCs w:val="22"/>
        </w:rPr>
        <w:tab/>
        <w:t>postępowania o udzielenie zamówienia publicznego w trybie p</w:t>
      </w:r>
      <w:r w:rsidR="00AB30D8" w:rsidRPr="00BE6D08">
        <w:rPr>
          <w:sz w:val="22"/>
          <w:szCs w:val="22"/>
        </w:rPr>
        <w:t>rzetargu nieograniczonego</w:t>
      </w:r>
      <w:r w:rsidRPr="00BE6D08">
        <w:rPr>
          <w:sz w:val="22"/>
          <w:szCs w:val="22"/>
        </w:rPr>
        <w:t xml:space="preserve"> </w:t>
      </w:r>
      <w:r w:rsidR="00026749" w:rsidRPr="00BE6D08">
        <w:rPr>
          <w:sz w:val="22"/>
          <w:szCs w:val="22"/>
        </w:rPr>
        <w:t xml:space="preserve">pn.: </w:t>
      </w:r>
      <w:r w:rsidR="00026749" w:rsidRPr="00BE6D08">
        <w:rPr>
          <w:sz w:val="22"/>
          <w:szCs w:val="22"/>
        </w:rPr>
        <w:br/>
      </w:r>
      <w:r w:rsidR="00026749" w:rsidRPr="00BE6D08">
        <w:rPr>
          <w:b/>
          <w:bCs/>
          <w:sz w:val="22"/>
          <w:szCs w:val="22"/>
        </w:rPr>
        <w:t xml:space="preserve">„ </w:t>
      </w:r>
      <w:r w:rsidR="00AB30D8" w:rsidRPr="00BE6D08">
        <w:rPr>
          <w:b/>
          <w:bCs/>
          <w:sz w:val="22"/>
          <w:szCs w:val="22"/>
        </w:rPr>
        <w:t>Odbieranie i zagospodarowanie odpadów komunalnych pochodzących z terenu Gminy Mszana w okresie od 1 stycznia 2025 do dnia 31.12.2025r.”</w:t>
      </w:r>
    </w:p>
    <w:p w14:paraId="1FD09DE1" w14:textId="77777777" w:rsidR="00D07FD9" w:rsidRPr="00BE6D08" w:rsidRDefault="00D07FD9" w:rsidP="00117C07">
      <w:pPr>
        <w:tabs>
          <w:tab w:val="left" w:pos="900"/>
          <w:tab w:val="left" w:pos="1080"/>
        </w:tabs>
        <w:spacing w:after="360" w:line="276" w:lineRule="auto"/>
        <w:ind w:left="902" w:hanging="902"/>
        <w:jc w:val="both"/>
        <w:rPr>
          <w:b/>
          <w:bCs/>
          <w:sz w:val="22"/>
          <w:szCs w:val="22"/>
        </w:rPr>
      </w:pPr>
    </w:p>
    <w:p w14:paraId="76EC5CC8" w14:textId="690A92CC" w:rsidR="003552DE" w:rsidRPr="00BE6D08" w:rsidRDefault="00C5660D" w:rsidP="00117C07">
      <w:pPr>
        <w:tabs>
          <w:tab w:val="left" w:pos="900"/>
          <w:tab w:val="left" w:pos="1080"/>
        </w:tabs>
        <w:spacing w:after="240" w:line="276" w:lineRule="auto"/>
        <w:ind w:left="902" w:hanging="902"/>
        <w:jc w:val="center"/>
        <w:rPr>
          <w:b/>
          <w:bCs/>
          <w:sz w:val="22"/>
          <w:szCs w:val="22"/>
        </w:rPr>
      </w:pPr>
      <w:r w:rsidRPr="00BE6D08">
        <w:rPr>
          <w:b/>
          <w:bCs/>
          <w:sz w:val="22"/>
          <w:szCs w:val="22"/>
        </w:rPr>
        <w:t>Modyfikacja</w:t>
      </w:r>
      <w:r w:rsidR="00AB30D8" w:rsidRPr="00BE6D08">
        <w:rPr>
          <w:b/>
          <w:bCs/>
          <w:sz w:val="22"/>
          <w:szCs w:val="22"/>
        </w:rPr>
        <w:t xml:space="preserve"> nr </w:t>
      </w:r>
      <w:r w:rsidR="006747BB">
        <w:rPr>
          <w:b/>
          <w:bCs/>
          <w:sz w:val="22"/>
          <w:szCs w:val="22"/>
        </w:rPr>
        <w:t>2</w:t>
      </w:r>
      <w:r w:rsidR="00AB30D8" w:rsidRPr="00BE6D08">
        <w:rPr>
          <w:b/>
          <w:bCs/>
          <w:sz w:val="22"/>
          <w:szCs w:val="22"/>
        </w:rPr>
        <w:t xml:space="preserve"> -  załącznika nr 3 do </w:t>
      </w:r>
      <w:r w:rsidR="003552DE" w:rsidRPr="00BE6D08">
        <w:rPr>
          <w:b/>
          <w:bCs/>
          <w:sz w:val="22"/>
          <w:szCs w:val="22"/>
        </w:rPr>
        <w:t xml:space="preserve"> </w:t>
      </w:r>
      <w:r w:rsidR="00C04D61" w:rsidRPr="00BE6D08">
        <w:rPr>
          <w:b/>
          <w:bCs/>
          <w:sz w:val="22"/>
          <w:szCs w:val="22"/>
        </w:rPr>
        <w:t xml:space="preserve">treści </w:t>
      </w:r>
      <w:r w:rsidR="003552DE" w:rsidRPr="00BE6D08">
        <w:rPr>
          <w:b/>
          <w:bCs/>
          <w:sz w:val="22"/>
          <w:szCs w:val="22"/>
        </w:rPr>
        <w:t>SWZ</w:t>
      </w:r>
      <w:r w:rsidR="00C04D61" w:rsidRPr="00BE6D08">
        <w:rPr>
          <w:b/>
          <w:bCs/>
          <w:sz w:val="22"/>
          <w:szCs w:val="22"/>
        </w:rPr>
        <w:t xml:space="preserve"> </w:t>
      </w:r>
    </w:p>
    <w:p w14:paraId="008DF366" w14:textId="77777777" w:rsidR="00D07FD9" w:rsidRPr="00BE6D08" w:rsidRDefault="00D07FD9" w:rsidP="00117C07">
      <w:pPr>
        <w:tabs>
          <w:tab w:val="left" w:pos="900"/>
          <w:tab w:val="left" w:pos="1080"/>
        </w:tabs>
        <w:spacing w:after="240" w:line="276" w:lineRule="auto"/>
        <w:ind w:left="902" w:hanging="902"/>
        <w:jc w:val="center"/>
        <w:rPr>
          <w:b/>
          <w:bCs/>
          <w:sz w:val="22"/>
          <w:szCs w:val="22"/>
        </w:rPr>
      </w:pPr>
    </w:p>
    <w:p w14:paraId="52C3AEDA" w14:textId="4F4ED9F9" w:rsidR="00C62B95" w:rsidRPr="00BE6D08" w:rsidRDefault="00493038" w:rsidP="00026749">
      <w:pPr>
        <w:tabs>
          <w:tab w:val="left" w:pos="1080"/>
        </w:tabs>
        <w:spacing w:after="240" w:line="276" w:lineRule="auto"/>
        <w:jc w:val="both"/>
        <w:rPr>
          <w:sz w:val="22"/>
          <w:szCs w:val="22"/>
        </w:rPr>
      </w:pPr>
      <w:r w:rsidRPr="00BE6D08">
        <w:rPr>
          <w:sz w:val="22"/>
          <w:szCs w:val="22"/>
        </w:rPr>
        <w:t>Zamawiający – Gmina Mszana, d</w:t>
      </w:r>
      <w:r w:rsidR="004A6192" w:rsidRPr="00BE6D08">
        <w:rPr>
          <w:sz w:val="22"/>
          <w:szCs w:val="22"/>
        </w:rPr>
        <w:t xml:space="preserve">ziałając na podstawie art. </w:t>
      </w:r>
      <w:r w:rsidR="00AB30D8" w:rsidRPr="00BE6D08">
        <w:rPr>
          <w:sz w:val="22"/>
          <w:szCs w:val="22"/>
        </w:rPr>
        <w:t>137</w:t>
      </w:r>
      <w:r w:rsidR="004A6192" w:rsidRPr="00BE6D08">
        <w:rPr>
          <w:sz w:val="22"/>
          <w:szCs w:val="22"/>
        </w:rPr>
        <w:t xml:space="preserve"> ust. </w:t>
      </w:r>
      <w:r w:rsidR="00C5660D" w:rsidRPr="00BE6D08">
        <w:rPr>
          <w:sz w:val="22"/>
          <w:szCs w:val="22"/>
        </w:rPr>
        <w:t>1</w:t>
      </w:r>
      <w:r w:rsidR="004A6192" w:rsidRPr="00BE6D08">
        <w:rPr>
          <w:sz w:val="22"/>
          <w:szCs w:val="22"/>
        </w:rPr>
        <w:t xml:space="preserve"> ustawy z dnia 11 września 2019r. Prawo zamówień publicznych (t.j. Dz. U. z 202</w:t>
      </w:r>
      <w:r w:rsidR="00E15BD4" w:rsidRPr="00BE6D08">
        <w:rPr>
          <w:sz w:val="22"/>
          <w:szCs w:val="22"/>
        </w:rPr>
        <w:t>4</w:t>
      </w:r>
      <w:r w:rsidR="004A6192" w:rsidRPr="00BE6D08">
        <w:rPr>
          <w:sz w:val="22"/>
          <w:szCs w:val="22"/>
        </w:rPr>
        <w:t>, poz. 1</w:t>
      </w:r>
      <w:r w:rsidR="00E15BD4" w:rsidRPr="00BE6D08">
        <w:rPr>
          <w:sz w:val="22"/>
          <w:szCs w:val="22"/>
        </w:rPr>
        <w:t xml:space="preserve">320 </w:t>
      </w:r>
      <w:r w:rsidR="004A6192" w:rsidRPr="00BE6D08">
        <w:rPr>
          <w:sz w:val="22"/>
          <w:szCs w:val="22"/>
        </w:rPr>
        <w:t xml:space="preserve"> z</w:t>
      </w:r>
      <w:r w:rsidR="00E15BD4" w:rsidRPr="00BE6D08">
        <w:rPr>
          <w:sz w:val="22"/>
          <w:szCs w:val="22"/>
        </w:rPr>
        <w:t xml:space="preserve"> późn.</w:t>
      </w:r>
      <w:r w:rsidR="004A6192" w:rsidRPr="00BE6D08">
        <w:rPr>
          <w:sz w:val="22"/>
          <w:szCs w:val="22"/>
        </w:rPr>
        <w:t xml:space="preserve"> zm</w:t>
      </w:r>
      <w:r w:rsidR="00026749" w:rsidRPr="00BE6D08">
        <w:rPr>
          <w:sz w:val="22"/>
          <w:szCs w:val="22"/>
        </w:rPr>
        <w:t>.</w:t>
      </w:r>
      <w:r w:rsidR="004A6192" w:rsidRPr="00BE6D08">
        <w:rPr>
          <w:sz w:val="22"/>
          <w:szCs w:val="22"/>
        </w:rPr>
        <w:t xml:space="preserve">) </w:t>
      </w:r>
      <w:r w:rsidR="00C5660D" w:rsidRPr="00BE6D08">
        <w:rPr>
          <w:sz w:val="22"/>
          <w:szCs w:val="22"/>
        </w:rPr>
        <w:t>dokonuje zmiany</w:t>
      </w:r>
      <w:r w:rsidR="002A60CB" w:rsidRPr="00BE6D08">
        <w:rPr>
          <w:sz w:val="22"/>
          <w:szCs w:val="22"/>
        </w:rPr>
        <w:t xml:space="preserve"> </w:t>
      </w:r>
      <w:r w:rsidR="00DD18E1" w:rsidRPr="00BE6D08">
        <w:rPr>
          <w:sz w:val="22"/>
          <w:szCs w:val="22"/>
        </w:rPr>
        <w:t>treści SWZ</w:t>
      </w:r>
      <w:r w:rsidR="00C5660D" w:rsidRPr="00BE6D08">
        <w:rPr>
          <w:sz w:val="22"/>
          <w:szCs w:val="22"/>
        </w:rPr>
        <w:t xml:space="preserve"> </w:t>
      </w:r>
      <w:r w:rsidR="00066591" w:rsidRPr="00BE6D08">
        <w:rPr>
          <w:sz w:val="22"/>
          <w:szCs w:val="22"/>
        </w:rPr>
        <w:br/>
      </w:r>
      <w:r w:rsidR="00C5660D" w:rsidRPr="00BE6D08">
        <w:rPr>
          <w:sz w:val="22"/>
          <w:szCs w:val="22"/>
        </w:rPr>
        <w:t>w następującym zakresie</w:t>
      </w:r>
      <w:r w:rsidR="002A60CB" w:rsidRPr="00BE6D08">
        <w:rPr>
          <w:sz w:val="22"/>
          <w:szCs w:val="22"/>
        </w:rPr>
        <w:t>:</w:t>
      </w:r>
    </w:p>
    <w:p w14:paraId="1597BA39" w14:textId="77777777" w:rsidR="000D5CDC" w:rsidRPr="00BE6D08" w:rsidRDefault="000D5CDC" w:rsidP="00C134FF">
      <w:pPr>
        <w:jc w:val="both"/>
        <w:rPr>
          <w:b/>
          <w:bCs/>
          <w:sz w:val="22"/>
          <w:szCs w:val="22"/>
        </w:rPr>
      </w:pPr>
    </w:p>
    <w:p w14:paraId="0B39594C" w14:textId="77777777" w:rsidR="00AB30D8" w:rsidRPr="00BE6D08" w:rsidRDefault="00AB30D8" w:rsidP="00C134FF">
      <w:pPr>
        <w:jc w:val="both"/>
        <w:rPr>
          <w:b/>
          <w:bCs/>
          <w:sz w:val="22"/>
          <w:szCs w:val="22"/>
          <w:u w:val="single"/>
        </w:rPr>
      </w:pPr>
    </w:p>
    <w:p w14:paraId="6FA778D6" w14:textId="77777777" w:rsidR="00AB30D8" w:rsidRPr="00BE6D08" w:rsidRDefault="00AB30D8" w:rsidP="00C134FF">
      <w:pPr>
        <w:jc w:val="both"/>
        <w:rPr>
          <w:b/>
          <w:bCs/>
          <w:sz w:val="22"/>
          <w:szCs w:val="22"/>
          <w:u w:val="single"/>
        </w:rPr>
      </w:pPr>
    </w:p>
    <w:p w14:paraId="008D61B4" w14:textId="77777777" w:rsidR="00AB30D8" w:rsidRPr="00BE6D08" w:rsidRDefault="00AB30D8" w:rsidP="00C134FF">
      <w:pPr>
        <w:jc w:val="both"/>
        <w:rPr>
          <w:b/>
          <w:bCs/>
          <w:sz w:val="22"/>
          <w:szCs w:val="22"/>
        </w:rPr>
      </w:pPr>
    </w:p>
    <w:p w14:paraId="7B81CE4A" w14:textId="77777777" w:rsidR="00AB30D8" w:rsidRPr="00BE6D08" w:rsidRDefault="00AB30D8" w:rsidP="00AB30D8">
      <w:pPr>
        <w:autoSpaceDN w:val="0"/>
        <w:adjustRightInd w:val="0"/>
        <w:spacing w:line="360" w:lineRule="auto"/>
        <w:jc w:val="right"/>
        <w:rPr>
          <w:b/>
          <w:bCs/>
          <w:sz w:val="22"/>
          <w:szCs w:val="22"/>
        </w:rPr>
      </w:pPr>
      <w:r w:rsidRPr="00BE6D08">
        <w:rPr>
          <w:b/>
          <w:bCs/>
          <w:sz w:val="22"/>
          <w:szCs w:val="22"/>
        </w:rPr>
        <w:t>Załącznik nr 3 do SWZ</w:t>
      </w:r>
    </w:p>
    <w:p w14:paraId="3DD3EF8F" w14:textId="77777777" w:rsidR="00AB30D8" w:rsidRPr="00BE6D08" w:rsidRDefault="00AB30D8" w:rsidP="00AB30D8">
      <w:pPr>
        <w:pStyle w:val="Tytu"/>
        <w:rPr>
          <w:rFonts w:ascii="Times New Roman" w:hAnsi="Times New Roman" w:cs="Times New Roman"/>
          <w:sz w:val="22"/>
          <w:szCs w:val="22"/>
        </w:rPr>
      </w:pPr>
      <w:r w:rsidRPr="00BE6D08">
        <w:rPr>
          <w:rFonts w:ascii="Times New Roman" w:hAnsi="Times New Roman" w:cs="Times New Roman"/>
          <w:sz w:val="22"/>
          <w:szCs w:val="22"/>
        </w:rPr>
        <w:t xml:space="preserve">OFERTA </w:t>
      </w:r>
    </w:p>
    <w:p w14:paraId="069A1266" w14:textId="77777777" w:rsidR="00AB30D8" w:rsidRPr="00BE6D08" w:rsidRDefault="00AB30D8" w:rsidP="00AB30D8">
      <w:pPr>
        <w:pStyle w:val="Nagwek5"/>
        <w:rPr>
          <w:rFonts w:ascii="Times New Roman" w:hAnsi="Times New Roman" w:cs="Times New Roman"/>
          <w:sz w:val="22"/>
          <w:szCs w:val="22"/>
        </w:rPr>
      </w:pPr>
      <w:r w:rsidRPr="00BE6D08">
        <w:rPr>
          <w:rFonts w:ascii="Times New Roman" w:hAnsi="Times New Roman" w:cs="Times New Roman"/>
          <w:sz w:val="22"/>
          <w:szCs w:val="22"/>
        </w:rPr>
        <w:t>I.</w:t>
      </w:r>
    </w:p>
    <w:p w14:paraId="5FC0978A" w14:textId="77777777" w:rsidR="00AB30D8" w:rsidRPr="00BE6D08" w:rsidRDefault="00AB30D8" w:rsidP="00AB30D8">
      <w:pPr>
        <w:autoSpaceDN w:val="0"/>
        <w:adjustRightInd w:val="0"/>
        <w:rPr>
          <w:sz w:val="22"/>
          <w:szCs w:val="22"/>
        </w:rPr>
      </w:pPr>
      <w:r w:rsidRPr="00BE6D08">
        <w:rPr>
          <w:sz w:val="22"/>
          <w:szCs w:val="22"/>
        </w:rPr>
        <w:t>Nazwa Wykonawcy (wykonawców)</w:t>
      </w:r>
      <w:r w:rsidRPr="00BE6D08">
        <w:rPr>
          <w:rStyle w:val="Odwoanieprzypisudolnego"/>
          <w:sz w:val="22"/>
          <w:szCs w:val="22"/>
        </w:rPr>
        <w:footnoteReference w:id="1"/>
      </w:r>
      <w:r w:rsidRPr="00BE6D08">
        <w:rPr>
          <w:sz w:val="22"/>
          <w:szCs w:val="22"/>
        </w:rPr>
        <w:t>:</w:t>
      </w:r>
    </w:p>
    <w:p w14:paraId="7A8263B8" w14:textId="77777777" w:rsidR="00AB30D8" w:rsidRPr="00BE6D08" w:rsidRDefault="00AB30D8" w:rsidP="00AB30D8">
      <w:pPr>
        <w:pBdr>
          <w:bottom w:val="single" w:sz="4" w:space="1" w:color="auto"/>
        </w:pBdr>
        <w:autoSpaceDN w:val="0"/>
        <w:adjustRightInd w:val="0"/>
        <w:spacing w:line="360" w:lineRule="auto"/>
        <w:ind w:right="72"/>
        <w:rPr>
          <w:sz w:val="22"/>
          <w:szCs w:val="22"/>
        </w:rPr>
      </w:pPr>
    </w:p>
    <w:p w14:paraId="77387AD5" w14:textId="77777777" w:rsidR="00AB30D8" w:rsidRPr="00BE6D08" w:rsidRDefault="00AB30D8" w:rsidP="00AB30D8">
      <w:pPr>
        <w:autoSpaceDN w:val="0"/>
        <w:adjustRightInd w:val="0"/>
        <w:spacing w:line="360" w:lineRule="auto"/>
        <w:rPr>
          <w:sz w:val="22"/>
          <w:szCs w:val="22"/>
        </w:rPr>
      </w:pPr>
      <w:r w:rsidRPr="00BE6D08">
        <w:rPr>
          <w:sz w:val="22"/>
          <w:szCs w:val="22"/>
        </w:rPr>
        <w:t>Adres:</w:t>
      </w:r>
    </w:p>
    <w:p w14:paraId="4CCD3A49" w14:textId="77777777" w:rsidR="00AB30D8" w:rsidRPr="00BE6D08" w:rsidRDefault="00AB30D8" w:rsidP="00AB30D8">
      <w:pPr>
        <w:pBdr>
          <w:bottom w:val="single" w:sz="4" w:space="1" w:color="auto"/>
        </w:pBdr>
        <w:tabs>
          <w:tab w:val="left" w:pos="9000"/>
        </w:tabs>
        <w:autoSpaceDN w:val="0"/>
        <w:adjustRightInd w:val="0"/>
        <w:ind w:right="72"/>
        <w:rPr>
          <w:sz w:val="22"/>
          <w:szCs w:val="22"/>
        </w:rPr>
      </w:pPr>
    </w:p>
    <w:p w14:paraId="7841D490" w14:textId="77777777" w:rsidR="00AB30D8" w:rsidRPr="00BE6D08" w:rsidRDefault="00AB30D8" w:rsidP="00AB30D8">
      <w:pPr>
        <w:autoSpaceDN w:val="0"/>
        <w:adjustRightInd w:val="0"/>
        <w:spacing w:line="360" w:lineRule="auto"/>
        <w:contextualSpacing/>
        <w:rPr>
          <w:sz w:val="22"/>
          <w:szCs w:val="22"/>
        </w:rPr>
      </w:pPr>
      <w:r w:rsidRPr="00BE6D08">
        <w:rPr>
          <w:sz w:val="22"/>
          <w:szCs w:val="22"/>
        </w:rPr>
        <w:t xml:space="preserve">ulica </w:t>
      </w:r>
    </w:p>
    <w:p w14:paraId="1084948C" w14:textId="77777777" w:rsidR="00AB30D8" w:rsidRPr="00BE6D08" w:rsidRDefault="00AB30D8" w:rsidP="00AB30D8">
      <w:pPr>
        <w:pBdr>
          <w:bottom w:val="single" w:sz="4" w:space="1" w:color="auto"/>
        </w:pBdr>
        <w:autoSpaceDN w:val="0"/>
        <w:adjustRightInd w:val="0"/>
        <w:ind w:right="4032"/>
        <w:contextualSpacing/>
        <w:rPr>
          <w:sz w:val="22"/>
          <w:szCs w:val="22"/>
        </w:rPr>
      </w:pPr>
    </w:p>
    <w:p w14:paraId="494378A1" w14:textId="77777777" w:rsidR="00AB30D8" w:rsidRPr="00BE6D08" w:rsidRDefault="00AB30D8" w:rsidP="00AB30D8">
      <w:pPr>
        <w:autoSpaceDN w:val="0"/>
        <w:adjustRightInd w:val="0"/>
        <w:spacing w:line="360" w:lineRule="auto"/>
        <w:contextualSpacing/>
        <w:rPr>
          <w:sz w:val="22"/>
          <w:szCs w:val="22"/>
        </w:rPr>
      </w:pPr>
      <w:r w:rsidRPr="00BE6D08">
        <w:rPr>
          <w:sz w:val="22"/>
          <w:szCs w:val="22"/>
        </w:rPr>
        <w:t xml:space="preserve">kod i miejscowość </w:t>
      </w:r>
    </w:p>
    <w:p w14:paraId="3C77940D" w14:textId="77777777" w:rsidR="00AB30D8" w:rsidRPr="00BE6D08" w:rsidRDefault="00AB30D8" w:rsidP="00AB30D8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ind w:right="4032"/>
        <w:contextualSpacing/>
        <w:rPr>
          <w:sz w:val="22"/>
          <w:szCs w:val="22"/>
        </w:rPr>
      </w:pPr>
    </w:p>
    <w:p w14:paraId="52778F36" w14:textId="77777777" w:rsidR="00AB30D8" w:rsidRPr="00BE6D08" w:rsidRDefault="00AB30D8" w:rsidP="00AB30D8">
      <w:pPr>
        <w:tabs>
          <w:tab w:val="left" w:pos="5040"/>
          <w:tab w:val="left" w:pos="6840"/>
          <w:tab w:val="left" w:pos="7020"/>
        </w:tabs>
        <w:autoSpaceDN w:val="0"/>
        <w:adjustRightInd w:val="0"/>
        <w:spacing w:after="240"/>
        <w:ind w:right="4032"/>
        <w:contextualSpacing/>
        <w:rPr>
          <w:sz w:val="22"/>
          <w:szCs w:val="22"/>
          <w:lang w:val="en-US"/>
        </w:rPr>
      </w:pPr>
      <w:r w:rsidRPr="00BE6D08">
        <w:rPr>
          <w:sz w:val="22"/>
          <w:szCs w:val="22"/>
          <w:lang w:val="en-US"/>
        </w:rPr>
        <w:t>NIP, REGON</w:t>
      </w:r>
    </w:p>
    <w:p w14:paraId="4FBDF850" w14:textId="77777777" w:rsidR="00AB30D8" w:rsidRPr="00BE6D08" w:rsidRDefault="00AB30D8" w:rsidP="00AB30D8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spacing w:before="240" w:after="240" w:line="360" w:lineRule="auto"/>
        <w:ind w:right="4032"/>
        <w:contextualSpacing/>
        <w:rPr>
          <w:sz w:val="22"/>
          <w:szCs w:val="22"/>
          <w:lang w:val="en-US"/>
        </w:rPr>
      </w:pPr>
    </w:p>
    <w:p w14:paraId="45EBEBE8" w14:textId="77777777" w:rsidR="00AB30D8" w:rsidRPr="00BE6D08" w:rsidRDefault="00AB30D8" w:rsidP="00AB30D8">
      <w:pPr>
        <w:autoSpaceDN w:val="0"/>
        <w:adjustRightInd w:val="0"/>
        <w:spacing w:line="360" w:lineRule="auto"/>
        <w:contextualSpacing/>
        <w:rPr>
          <w:sz w:val="22"/>
          <w:szCs w:val="22"/>
          <w:lang w:val="en-US"/>
        </w:rPr>
      </w:pPr>
      <w:r w:rsidRPr="00BE6D08">
        <w:rPr>
          <w:sz w:val="22"/>
          <w:szCs w:val="22"/>
          <w:lang w:val="en-US"/>
        </w:rPr>
        <w:t>adres e-mail</w:t>
      </w:r>
    </w:p>
    <w:p w14:paraId="06C5EAC4" w14:textId="77777777" w:rsidR="00AB30D8" w:rsidRPr="00BE6D08" w:rsidRDefault="00AB30D8" w:rsidP="00AB30D8">
      <w:pPr>
        <w:pBdr>
          <w:bottom w:val="single" w:sz="4" w:space="1" w:color="auto"/>
        </w:pBdr>
        <w:tabs>
          <w:tab w:val="left" w:pos="5040"/>
        </w:tabs>
        <w:autoSpaceDN w:val="0"/>
        <w:adjustRightInd w:val="0"/>
        <w:ind w:right="4032"/>
        <w:contextualSpacing/>
        <w:rPr>
          <w:sz w:val="22"/>
          <w:szCs w:val="22"/>
          <w:lang w:val="en-US"/>
        </w:rPr>
      </w:pPr>
    </w:p>
    <w:p w14:paraId="71CC1F9E" w14:textId="77777777" w:rsidR="00AB30D8" w:rsidRPr="00BE6D08" w:rsidRDefault="00AB30D8" w:rsidP="00AB30D8">
      <w:pPr>
        <w:autoSpaceDN w:val="0"/>
        <w:adjustRightInd w:val="0"/>
        <w:spacing w:line="360" w:lineRule="auto"/>
        <w:contextualSpacing/>
        <w:rPr>
          <w:sz w:val="22"/>
          <w:szCs w:val="22"/>
          <w:lang w:val="en-US"/>
        </w:rPr>
      </w:pPr>
      <w:r w:rsidRPr="00BE6D08">
        <w:rPr>
          <w:sz w:val="22"/>
          <w:szCs w:val="22"/>
          <w:lang w:val="en-US"/>
        </w:rPr>
        <w:t>tel:</w:t>
      </w:r>
    </w:p>
    <w:p w14:paraId="3EE5D600" w14:textId="77777777" w:rsidR="00AB30D8" w:rsidRPr="00BE6D08" w:rsidRDefault="00AB30D8" w:rsidP="00AB30D8">
      <w:pPr>
        <w:numPr>
          <w:ilvl w:val="0"/>
          <w:numId w:val="27"/>
        </w:numPr>
        <w:suppressAutoHyphens w:val="0"/>
        <w:overflowPunct/>
        <w:autoSpaceDE/>
        <w:ind w:left="357" w:hanging="357"/>
        <w:jc w:val="both"/>
        <w:textAlignment w:val="auto"/>
        <w:rPr>
          <w:sz w:val="22"/>
          <w:szCs w:val="22"/>
        </w:rPr>
      </w:pPr>
      <w:r w:rsidRPr="00BE6D08">
        <w:rPr>
          <w:bCs/>
          <w:sz w:val="22"/>
          <w:szCs w:val="22"/>
        </w:rPr>
        <w:t>Składając ofertę na:</w:t>
      </w:r>
      <w:r w:rsidRPr="00BE6D08">
        <w:rPr>
          <w:b/>
          <w:bCs/>
          <w:sz w:val="22"/>
          <w:szCs w:val="22"/>
        </w:rPr>
        <w:t xml:space="preserve"> </w:t>
      </w:r>
      <w:r w:rsidRPr="00BE6D08">
        <w:rPr>
          <w:rFonts w:eastAsia="Lucida Sans Unicode"/>
          <w:b/>
          <w:bCs/>
          <w:kern w:val="3"/>
          <w:sz w:val="22"/>
          <w:szCs w:val="22"/>
          <w:lang w:eastAsia="zh-CN"/>
        </w:rPr>
        <w:t>„</w:t>
      </w:r>
      <w:r w:rsidRPr="00BE6D08">
        <w:rPr>
          <w:b/>
          <w:sz w:val="22"/>
          <w:szCs w:val="22"/>
        </w:rPr>
        <w:t>Odbieranie i zagospodarowanie odpadów komunalnych pochodzących z terenu Gminy Mszana w okresie od 1 stycznia 2025 do dnia 31 grudnia 2025r.</w:t>
      </w:r>
      <w:r w:rsidRPr="00BE6D08">
        <w:rPr>
          <w:rFonts w:eastAsia="Lucida Sans Unicode"/>
          <w:b/>
          <w:bCs/>
          <w:kern w:val="3"/>
          <w:sz w:val="22"/>
          <w:szCs w:val="22"/>
          <w:lang w:eastAsia="zh-CN"/>
        </w:rPr>
        <w:t>”</w:t>
      </w:r>
      <w:r w:rsidRPr="00BE6D08">
        <w:rPr>
          <w:b/>
          <w:sz w:val="22"/>
          <w:szCs w:val="22"/>
        </w:rPr>
        <w:t xml:space="preserve">, </w:t>
      </w:r>
      <w:r w:rsidRPr="00BE6D08">
        <w:rPr>
          <w:sz w:val="22"/>
          <w:szCs w:val="22"/>
        </w:rPr>
        <w:t xml:space="preserve">zgodnie ze specyfikacją warunków zamówienia, za wykonanie całego przedmiotu zamówienia oferujemy szacunkową cenę w wysokości: </w:t>
      </w:r>
    </w:p>
    <w:p w14:paraId="124FA388" w14:textId="549B726D" w:rsidR="00AB30D8" w:rsidRPr="00BE6D08" w:rsidRDefault="00AB30D8" w:rsidP="00AB30D8">
      <w:pPr>
        <w:autoSpaceDN w:val="0"/>
        <w:adjustRightInd w:val="0"/>
        <w:spacing w:line="480" w:lineRule="auto"/>
        <w:ind w:left="1418" w:firstLine="709"/>
        <w:rPr>
          <w:bCs/>
          <w:sz w:val="22"/>
          <w:szCs w:val="22"/>
        </w:rPr>
      </w:pPr>
      <w:r w:rsidRPr="00BE6D08">
        <w:rPr>
          <w:sz w:val="22"/>
          <w:szCs w:val="22"/>
        </w:rPr>
        <w:t>………………………………………</w:t>
      </w:r>
      <w:r w:rsidR="000E48C9">
        <w:rPr>
          <w:sz w:val="22"/>
          <w:szCs w:val="22"/>
        </w:rPr>
        <w:t>…</w:t>
      </w:r>
      <w:r w:rsidRPr="00BE6D08">
        <w:rPr>
          <w:sz w:val="22"/>
          <w:szCs w:val="22"/>
        </w:rPr>
        <w:t xml:space="preserve">................. </w:t>
      </w:r>
      <w:r w:rsidRPr="00BE6D08">
        <w:rPr>
          <w:b/>
          <w:bCs/>
          <w:sz w:val="22"/>
          <w:szCs w:val="22"/>
        </w:rPr>
        <w:t>zł brutto</w:t>
      </w:r>
    </w:p>
    <w:p w14:paraId="1441509B" w14:textId="08E26F9F" w:rsidR="00AB30D8" w:rsidRPr="00BE6D08" w:rsidRDefault="00AB30D8" w:rsidP="00AB30D8">
      <w:pPr>
        <w:autoSpaceDN w:val="0"/>
        <w:adjustRightInd w:val="0"/>
        <w:spacing w:line="480" w:lineRule="auto"/>
        <w:ind w:firstLine="400"/>
        <w:jc w:val="center"/>
        <w:rPr>
          <w:sz w:val="22"/>
          <w:szCs w:val="22"/>
        </w:rPr>
      </w:pPr>
      <w:r w:rsidRPr="00BE6D08">
        <w:rPr>
          <w:sz w:val="22"/>
          <w:szCs w:val="22"/>
        </w:rPr>
        <w:lastRenderedPageBreak/>
        <w:t>(słownie:</w:t>
      </w:r>
      <w:r w:rsidR="000E48C9">
        <w:rPr>
          <w:sz w:val="22"/>
          <w:szCs w:val="22"/>
        </w:rPr>
        <w:t>…</w:t>
      </w:r>
      <w:r w:rsidRPr="00BE6D08">
        <w:rPr>
          <w:sz w:val="22"/>
          <w:szCs w:val="22"/>
        </w:rPr>
        <w:t>..............................................) w tym podatek VAT</w:t>
      </w:r>
    </w:p>
    <w:p w14:paraId="28BE06A1" w14:textId="77777777" w:rsidR="00AB30D8" w:rsidRPr="00BE6D08" w:rsidRDefault="00AB30D8" w:rsidP="00AB30D8">
      <w:pPr>
        <w:autoSpaceDN w:val="0"/>
        <w:adjustRightInd w:val="0"/>
        <w:spacing w:line="480" w:lineRule="auto"/>
        <w:ind w:firstLine="400"/>
        <w:jc w:val="center"/>
        <w:rPr>
          <w:b/>
          <w:bCs/>
          <w:color w:val="FF0000"/>
          <w:sz w:val="22"/>
          <w:szCs w:val="22"/>
        </w:rPr>
      </w:pPr>
      <w:r w:rsidRPr="00BE6D08">
        <w:rPr>
          <w:b/>
          <w:bCs/>
          <w:color w:val="FF0000"/>
          <w:sz w:val="22"/>
          <w:szCs w:val="22"/>
        </w:rPr>
        <w:t>Powyższa szacunkowa cena została wyliczona według poniższych  tabel i stanowi sumę cen brutto z tabeli nr 1,2,3, i 4</w:t>
      </w:r>
    </w:p>
    <w:p w14:paraId="1D110A6F" w14:textId="77777777" w:rsidR="00AB30D8" w:rsidRPr="00BE6D08" w:rsidRDefault="00AB30D8" w:rsidP="00AB30D8">
      <w:pPr>
        <w:pStyle w:val="Legenda"/>
        <w:keepNext/>
        <w:spacing w:after="0"/>
        <w:ind w:left="993" w:hanging="993"/>
        <w:rPr>
          <w:b/>
          <w:bCs/>
          <w:i w:val="0"/>
          <w:iCs w:val="0"/>
          <w:color w:val="auto"/>
          <w:sz w:val="22"/>
          <w:szCs w:val="22"/>
        </w:rPr>
      </w:pPr>
      <w:r w:rsidRPr="00BE6D08">
        <w:rPr>
          <w:b/>
          <w:bCs/>
          <w:i w:val="0"/>
          <w:color w:val="auto"/>
          <w:sz w:val="22"/>
          <w:szCs w:val="22"/>
        </w:rPr>
        <w:t xml:space="preserve">   Uwaga!: należy wypełnić wszystkie pozycje, </w:t>
      </w:r>
      <w:r w:rsidRPr="00BE6D08">
        <w:rPr>
          <w:b/>
          <w:bCs/>
          <w:i w:val="0"/>
          <w:iCs w:val="0"/>
          <w:color w:val="auto"/>
          <w:sz w:val="22"/>
          <w:szCs w:val="22"/>
        </w:rPr>
        <w:t>Zamawiający informuje, że dla kodów, dla których masa odpadów wynosi 0,001 Mg została podana wyłącznie w celu możliwości podania przez Wykonawcę ceny jednostkowej netto za 1 Mg danego kodu odpadu. Dodatkowe informacje w szczegółowym opisie przedmiotu zamówienia, stanowiącym załącznik nr 2 do SWZ.</w:t>
      </w:r>
    </w:p>
    <w:p w14:paraId="31CA03CA" w14:textId="77777777" w:rsidR="00AB30D8" w:rsidRPr="00BE6D08" w:rsidRDefault="00AB30D8" w:rsidP="00AB30D8">
      <w:pPr>
        <w:overflowPunct/>
        <w:autoSpaceDE/>
        <w:jc w:val="both"/>
        <w:textAlignment w:val="auto"/>
        <w:rPr>
          <w:rFonts w:eastAsia="Calibri"/>
          <w:b/>
          <w:bCs/>
          <w:i/>
          <w:kern w:val="0"/>
          <w:sz w:val="22"/>
          <w:szCs w:val="22"/>
        </w:rPr>
      </w:pPr>
    </w:p>
    <w:p w14:paraId="69ED5D6E" w14:textId="77777777" w:rsidR="00AB30D8" w:rsidRPr="00BE6D08" w:rsidRDefault="00AB30D8" w:rsidP="00AB30D8">
      <w:pPr>
        <w:overflowPunct/>
        <w:autoSpaceDE/>
        <w:jc w:val="both"/>
        <w:textAlignment w:val="auto"/>
        <w:rPr>
          <w:rFonts w:eastAsia="Calibri"/>
          <w:b/>
          <w:bCs/>
          <w:i/>
          <w:kern w:val="0"/>
          <w:sz w:val="22"/>
          <w:szCs w:val="22"/>
        </w:rPr>
      </w:pPr>
    </w:p>
    <w:p w14:paraId="52264490" w14:textId="77777777" w:rsidR="00AB30D8" w:rsidRPr="00BE6D08" w:rsidRDefault="00AB30D8" w:rsidP="00AB30D8">
      <w:pPr>
        <w:overflowPunct/>
        <w:autoSpaceDE/>
        <w:jc w:val="both"/>
        <w:textAlignment w:val="auto"/>
        <w:rPr>
          <w:rFonts w:eastAsia="Calibri"/>
          <w:b/>
          <w:bCs/>
          <w:i/>
          <w:kern w:val="0"/>
          <w:sz w:val="22"/>
          <w:szCs w:val="22"/>
        </w:rPr>
      </w:pPr>
      <w:r w:rsidRPr="00BE6D08">
        <w:rPr>
          <w:rFonts w:eastAsia="Calibri"/>
          <w:b/>
          <w:bCs/>
          <w:i/>
          <w:kern w:val="0"/>
          <w:sz w:val="22"/>
          <w:szCs w:val="22"/>
        </w:rPr>
        <w:t>TABELA NR 1</w:t>
      </w:r>
    </w:p>
    <w:p w14:paraId="21212EF7" w14:textId="77777777" w:rsidR="00AB30D8" w:rsidRPr="00BE6D08" w:rsidRDefault="00AB30D8" w:rsidP="00AB30D8">
      <w:pPr>
        <w:overflowPunct/>
        <w:autoSpaceDE/>
        <w:jc w:val="both"/>
        <w:textAlignment w:val="auto"/>
        <w:rPr>
          <w:rFonts w:eastAsia="Calibri"/>
          <w:i/>
          <w:kern w:val="0"/>
          <w:sz w:val="22"/>
          <w:szCs w:val="22"/>
        </w:rPr>
      </w:pPr>
      <w:r w:rsidRPr="00BE6D08">
        <w:rPr>
          <w:rFonts w:eastAsia="Calibri"/>
          <w:i/>
          <w:kern w:val="0"/>
          <w:sz w:val="22"/>
          <w:szCs w:val="22"/>
        </w:rPr>
        <w:t xml:space="preserve">Szacunkowa ilość odpadów komunalnych z terenu Gminy Mszana zebranych bezpośrednio </w:t>
      </w:r>
      <w:r w:rsidRPr="00BE6D08">
        <w:rPr>
          <w:rFonts w:eastAsia="Calibri"/>
          <w:i/>
          <w:kern w:val="0"/>
          <w:sz w:val="22"/>
          <w:szCs w:val="22"/>
        </w:rPr>
        <w:br/>
        <w:t xml:space="preserve">z nieruchomości, w skali roku z podziałem na poszczególne frakcje </w:t>
      </w:r>
    </w:p>
    <w:tbl>
      <w:tblPr>
        <w:tblStyle w:val="Tabela-Siatka5"/>
        <w:tblW w:w="8928" w:type="dxa"/>
        <w:tblInd w:w="360" w:type="dxa"/>
        <w:tblLook w:val="04A0" w:firstRow="1" w:lastRow="0" w:firstColumn="1" w:lastColumn="0" w:noHBand="0" w:noVBand="1"/>
      </w:tblPr>
      <w:tblGrid>
        <w:gridCol w:w="516"/>
        <w:gridCol w:w="2474"/>
        <w:gridCol w:w="1633"/>
        <w:gridCol w:w="1524"/>
        <w:gridCol w:w="1599"/>
        <w:gridCol w:w="1182"/>
      </w:tblGrid>
      <w:tr w:rsidR="00AB30D8" w:rsidRPr="00BE6D08" w14:paraId="05951046" w14:textId="77777777" w:rsidTr="00261349">
        <w:trPr>
          <w:trHeight w:hRule="exact" w:val="1692"/>
        </w:trPr>
        <w:tc>
          <w:tcPr>
            <w:tcW w:w="516" w:type="dxa"/>
            <w:vAlign w:val="center"/>
          </w:tcPr>
          <w:p w14:paraId="11138DBA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474" w:type="dxa"/>
            <w:vAlign w:val="center"/>
          </w:tcPr>
          <w:p w14:paraId="3630E3C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Rodzaj odpadu</w:t>
            </w:r>
          </w:p>
        </w:tc>
        <w:tc>
          <w:tcPr>
            <w:tcW w:w="1633" w:type="dxa"/>
            <w:vAlign w:val="center"/>
          </w:tcPr>
          <w:p w14:paraId="0C9FF10A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Odbierane kody odpadów</w:t>
            </w:r>
          </w:p>
        </w:tc>
        <w:tc>
          <w:tcPr>
            <w:tcW w:w="1524" w:type="dxa"/>
            <w:vAlign w:val="center"/>
          </w:tcPr>
          <w:p w14:paraId="6EEEBDA2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Prognozowana masa odpadów w ciągu trwania umowy[Mg]</w:t>
            </w:r>
          </w:p>
        </w:tc>
        <w:tc>
          <w:tcPr>
            <w:tcW w:w="1599" w:type="dxa"/>
            <w:vAlign w:val="center"/>
          </w:tcPr>
          <w:p w14:paraId="57EDE81C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Cena jednostkowa netto w PLN za 1 [Mg]</w:t>
            </w:r>
          </w:p>
        </w:tc>
        <w:tc>
          <w:tcPr>
            <w:tcW w:w="1182" w:type="dxa"/>
            <w:vAlign w:val="center"/>
          </w:tcPr>
          <w:p w14:paraId="5CEE688A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Cena netto PLN</w:t>
            </w:r>
          </w:p>
          <w:p w14:paraId="412D6554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3B00FC67" w14:textId="77777777" w:rsidTr="00261349">
        <w:trPr>
          <w:trHeight w:hRule="exact" w:val="284"/>
        </w:trPr>
        <w:tc>
          <w:tcPr>
            <w:tcW w:w="516" w:type="dxa"/>
            <w:vAlign w:val="center"/>
          </w:tcPr>
          <w:p w14:paraId="429E0F38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2474" w:type="dxa"/>
            <w:vAlign w:val="center"/>
          </w:tcPr>
          <w:p w14:paraId="44BA9D40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b</w:t>
            </w:r>
          </w:p>
        </w:tc>
        <w:tc>
          <w:tcPr>
            <w:tcW w:w="1633" w:type="dxa"/>
            <w:vAlign w:val="center"/>
          </w:tcPr>
          <w:p w14:paraId="462F8C26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c</w:t>
            </w:r>
          </w:p>
        </w:tc>
        <w:tc>
          <w:tcPr>
            <w:tcW w:w="1524" w:type="dxa"/>
            <w:vAlign w:val="center"/>
          </w:tcPr>
          <w:p w14:paraId="292056D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d</w:t>
            </w:r>
          </w:p>
        </w:tc>
        <w:tc>
          <w:tcPr>
            <w:tcW w:w="1599" w:type="dxa"/>
            <w:vAlign w:val="center"/>
          </w:tcPr>
          <w:p w14:paraId="58B11395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e</w:t>
            </w:r>
          </w:p>
        </w:tc>
        <w:tc>
          <w:tcPr>
            <w:tcW w:w="1182" w:type="dxa"/>
            <w:vAlign w:val="center"/>
          </w:tcPr>
          <w:p w14:paraId="1C4916EB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f</w:t>
            </w:r>
          </w:p>
        </w:tc>
      </w:tr>
      <w:tr w:rsidR="00AB30D8" w:rsidRPr="00BE6D08" w14:paraId="2D598B23" w14:textId="77777777" w:rsidTr="00261349">
        <w:trPr>
          <w:trHeight w:hRule="exact" w:val="284"/>
        </w:trPr>
        <w:tc>
          <w:tcPr>
            <w:tcW w:w="516" w:type="dxa"/>
            <w:vAlign w:val="center"/>
          </w:tcPr>
          <w:p w14:paraId="2FDFDCC0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474" w:type="dxa"/>
            <w:vAlign w:val="center"/>
          </w:tcPr>
          <w:p w14:paraId="3A2489B7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Niesegregowane (zmieszane) odpady komunalne </w:t>
            </w:r>
          </w:p>
        </w:tc>
        <w:tc>
          <w:tcPr>
            <w:tcW w:w="1633" w:type="dxa"/>
            <w:vAlign w:val="center"/>
          </w:tcPr>
          <w:p w14:paraId="26C414C3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200301</w:t>
            </w:r>
          </w:p>
        </w:tc>
        <w:tc>
          <w:tcPr>
            <w:tcW w:w="1524" w:type="dxa"/>
            <w:vAlign w:val="center"/>
          </w:tcPr>
          <w:p w14:paraId="4B5D4A2A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1067,73</w:t>
            </w:r>
          </w:p>
        </w:tc>
        <w:tc>
          <w:tcPr>
            <w:tcW w:w="1599" w:type="dxa"/>
            <w:vAlign w:val="center"/>
          </w:tcPr>
          <w:p w14:paraId="54F3187B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0CFEFDC1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2603F22E" w14:textId="77777777" w:rsidTr="00261349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5F3B9621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474" w:type="dxa"/>
            <w:vMerge w:val="restart"/>
            <w:vAlign w:val="center"/>
          </w:tcPr>
          <w:p w14:paraId="0BFB56B8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Papier i tektura, opakowania z papieru i tektury  </w:t>
            </w:r>
          </w:p>
        </w:tc>
        <w:tc>
          <w:tcPr>
            <w:tcW w:w="1633" w:type="dxa"/>
            <w:vAlign w:val="center"/>
          </w:tcPr>
          <w:p w14:paraId="443A8572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150101</w:t>
            </w:r>
          </w:p>
        </w:tc>
        <w:tc>
          <w:tcPr>
            <w:tcW w:w="1524" w:type="dxa"/>
            <w:vAlign w:val="center"/>
          </w:tcPr>
          <w:p w14:paraId="141E2D86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63,88</w:t>
            </w:r>
          </w:p>
        </w:tc>
        <w:tc>
          <w:tcPr>
            <w:tcW w:w="1599" w:type="dxa"/>
            <w:vAlign w:val="center"/>
          </w:tcPr>
          <w:p w14:paraId="64C52F9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7BC0943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59E80465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006E98AB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2DE39650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0F0A4BC4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200101</w:t>
            </w:r>
          </w:p>
        </w:tc>
        <w:tc>
          <w:tcPr>
            <w:tcW w:w="1524" w:type="dxa"/>
            <w:vAlign w:val="center"/>
          </w:tcPr>
          <w:p w14:paraId="19094EDF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0,069</w:t>
            </w:r>
          </w:p>
        </w:tc>
        <w:tc>
          <w:tcPr>
            <w:tcW w:w="1599" w:type="dxa"/>
            <w:vAlign w:val="center"/>
          </w:tcPr>
          <w:p w14:paraId="152386BC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0EF4A198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7C619A38" w14:textId="77777777" w:rsidTr="00261349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34FD736B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474" w:type="dxa"/>
            <w:vMerge w:val="restart"/>
            <w:vAlign w:val="center"/>
          </w:tcPr>
          <w:p w14:paraId="7A418E0F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Metale, opakowania z metali, </w:t>
            </w:r>
          </w:p>
        </w:tc>
        <w:tc>
          <w:tcPr>
            <w:tcW w:w="1633" w:type="dxa"/>
            <w:vAlign w:val="center"/>
          </w:tcPr>
          <w:p w14:paraId="3FF3CC83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150104</w:t>
            </w:r>
          </w:p>
        </w:tc>
        <w:tc>
          <w:tcPr>
            <w:tcW w:w="1524" w:type="dxa"/>
            <w:vAlign w:val="center"/>
          </w:tcPr>
          <w:p w14:paraId="06F98932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2E110135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5D681103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5F5FC46F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47665965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3C8045B1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1FFE7484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200140</w:t>
            </w:r>
          </w:p>
        </w:tc>
        <w:tc>
          <w:tcPr>
            <w:tcW w:w="1524" w:type="dxa"/>
            <w:vAlign w:val="center"/>
          </w:tcPr>
          <w:p w14:paraId="7FC89DE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4E5F9338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439FAA94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2148F06E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77FFB9E7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288BBC1E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13BCA5A4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150104</w:t>
            </w:r>
          </w:p>
        </w:tc>
        <w:tc>
          <w:tcPr>
            <w:tcW w:w="1524" w:type="dxa"/>
            <w:vAlign w:val="center"/>
          </w:tcPr>
          <w:p w14:paraId="472B36C8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5FE164F4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64EADDB9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746627D8" w14:textId="77777777" w:rsidTr="00261349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063C66DC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2474" w:type="dxa"/>
            <w:vMerge w:val="restart"/>
            <w:vAlign w:val="center"/>
          </w:tcPr>
          <w:p w14:paraId="5642B08E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Tworzywa sztuczne, opakowania</w:t>
            </w: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br/>
              <w:t xml:space="preserve">z tworzyw sztucznych, zmieszane odpady opakowaniowe </w:t>
            </w:r>
          </w:p>
          <w:p w14:paraId="577C1EFC" w14:textId="77777777" w:rsidR="00AB30D8" w:rsidRPr="00BE6D08" w:rsidRDefault="00AB30D8" w:rsidP="00261349">
            <w:pPr>
              <w:spacing w:after="200" w:line="276" w:lineRule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4FBD9CDC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150102</w:t>
            </w:r>
          </w:p>
          <w:p w14:paraId="383792AB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150102</w:t>
            </w:r>
          </w:p>
        </w:tc>
        <w:tc>
          <w:tcPr>
            <w:tcW w:w="1524" w:type="dxa"/>
            <w:vAlign w:val="center"/>
          </w:tcPr>
          <w:p w14:paraId="47026F6E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0,222</w:t>
            </w:r>
          </w:p>
        </w:tc>
        <w:tc>
          <w:tcPr>
            <w:tcW w:w="1599" w:type="dxa"/>
            <w:vAlign w:val="center"/>
          </w:tcPr>
          <w:p w14:paraId="4379A979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2D6770FB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6929980A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0E13816F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1D592B76" w14:textId="77777777" w:rsidR="00AB30D8" w:rsidRPr="00BE6D08" w:rsidRDefault="00AB30D8" w:rsidP="00261349">
            <w:pPr>
              <w:spacing w:after="200" w:line="276" w:lineRule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00E500D3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150106</w:t>
            </w:r>
          </w:p>
        </w:tc>
        <w:tc>
          <w:tcPr>
            <w:tcW w:w="1524" w:type="dxa"/>
            <w:vAlign w:val="center"/>
          </w:tcPr>
          <w:p w14:paraId="6C5D3F8B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220,507</w:t>
            </w:r>
          </w:p>
        </w:tc>
        <w:tc>
          <w:tcPr>
            <w:tcW w:w="1599" w:type="dxa"/>
            <w:vAlign w:val="center"/>
          </w:tcPr>
          <w:p w14:paraId="505BADBC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6824DC70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6C9B50B6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7BBAB249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4456A7FC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4B7745FD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200139</w:t>
            </w:r>
          </w:p>
        </w:tc>
        <w:tc>
          <w:tcPr>
            <w:tcW w:w="1524" w:type="dxa"/>
            <w:vAlign w:val="center"/>
          </w:tcPr>
          <w:p w14:paraId="39C4D3C7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4EFD3D1A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641DF70B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0981D9CA" w14:textId="77777777" w:rsidTr="00261349">
        <w:trPr>
          <w:trHeight w:hRule="exact" w:val="284"/>
        </w:trPr>
        <w:tc>
          <w:tcPr>
            <w:tcW w:w="516" w:type="dxa"/>
            <w:vAlign w:val="center"/>
          </w:tcPr>
          <w:p w14:paraId="1D744FA7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2474" w:type="dxa"/>
            <w:vAlign w:val="center"/>
          </w:tcPr>
          <w:p w14:paraId="12208520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Opakowania wielomateriałowe </w:t>
            </w:r>
          </w:p>
        </w:tc>
        <w:tc>
          <w:tcPr>
            <w:tcW w:w="1633" w:type="dxa"/>
            <w:vAlign w:val="center"/>
          </w:tcPr>
          <w:p w14:paraId="049FCCBC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150105</w:t>
            </w:r>
          </w:p>
        </w:tc>
        <w:tc>
          <w:tcPr>
            <w:tcW w:w="1524" w:type="dxa"/>
            <w:vAlign w:val="center"/>
          </w:tcPr>
          <w:p w14:paraId="017DECF1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56F78635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70E482FB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1C98C339" w14:textId="77777777" w:rsidTr="00261349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558CBE92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2474" w:type="dxa"/>
            <w:vMerge w:val="restart"/>
            <w:vAlign w:val="center"/>
          </w:tcPr>
          <w:p w14:paraId="1377DCFB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Opakowania ze szkła, szkło </w:t>
            </w:r>
          </w:p>
        </w:tc>
        <w:tc>
          <w:tcPr>
            <w:tcW w:w="1633" w:type="dxa"/>
            <w:vAlign w:val="center"/>
          </w:tcPr>
          <w:p w14:paraId="786538E9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150107</w:t>
            </w:r>
          </w:p>
        </w:tc>
        <w:tc>
          <w:tcPr>
            <w:tcW w:w="1524" w:type="dxa"/>
            <w:vAlign w:val="center"/>
          </w:tcPr>
          <w:p w14:paraId="5E453788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176,498</w:t>
            </w:r>
          </w:p>
        </w:tc>
        <w:tc>
          <w:tcPr>
            <w:tcW w:w="1599" w:type="dxa"/>
            <w:vAlign w:val="center"/>
          </w:tcPr>
          <w:p w14:paraId="20704409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0DEEC8C4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760E30E9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2B862824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54BEBD07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3466881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200102</w:t>
            </w:r>
          </w:p>
        </w:tc>
        <w:tc>
          <w:tcPr>
            <w:tcW w:w="1524" w:type="dxa"/>
            <w:vAlign w:val="center"/>
          </w:tcPr>
          <w:p w14:paraId="5C80A0D1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4DA65B6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020E34DA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26CDDF05" w14:textId="77777777" w:rsidTr="00261349">
        <w:trPr>
          <w:trHeight w:hRule="exact" w:val="284"/>
        </w:trPr>
        <w:tc>
          <w:tcPr>
            <w:tcW w:w="516" w:type="dxa"/>
            <w:vAlign w:val="center"/>
          </w:tcPr>
          <w:p w14:paraId="197750D0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2474" w:type="dxa"/>
            <w:vAlign w:val="center"/>
          </w:tcPr>
          <w:p w14:paraId="1163F0D7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Bioodpady </w:t>
            </w:r>
          </w:p>
        </w:tc>
        <w:tc>
          <w:tcPr>
            <w:tcW w:w="1633" w:type="dxa"/>
            <w:vAlign w:val="center"/>
          </w:tcPr>
          <w:p w14:paraId="421B2133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200201</w:t>
            </w:r>
          </w:p>
        </w:tc>
        <w:tc>
          <w:tcPr>
            <w:tcW w:w="1524" w:type="dxa"/>
            <w:vAlign w:val="center"/>
          </w:tcPr>
          <w:p w14:paraId="25D58B1A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1018,92</w:t>
            </w:r>
          </w:p>
        </w:tc>
        <w:tc>
          <w:tcPr>
            <w:tcW w:w="1599" w:type="dxa"/>
            <w:vAlign w:val="center"/>
          </w:tcPr>
          <w:p w14:paraId="0C463BAA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7D6BACB7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1565A1FE" w14:textId="77777777" w:rsidTr="00261349">
        <w:trPr>
          <w:trHeight w:hRule="exact" w:val="284"/>
        </w:trPr>
        <w:tc>
          <w:tcPr>
            <w:tcW w:w="516" w:type="dxa"/>
            <w:vAlign w:val="center"/>
          </w:tcPr>
          <w:p w14:paraId="42F18414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kern w:val="0"/>
                <w:sz w:val="22"/>
                <w:szCs w:val="22"/>
                <w:lang w:eastAsia="en-US"/>
              </w:rPr>
            </w:pPr>
            <w:r w:rsidRPr="00BE6D08">
              <w:rPr>
                <w:kern w:val="0"/>
                <w:sz w:val="22"/>
                <w:szCs w:val="22"/>
                <w:lang w:eastAsia="en-US"/>
              </w:rPr>
              <w:t>18.</w:t>
            </w:r>
          </w:p>
        </w:tc>
        <w:tc>
          <w:tcPr>
            <w:tcW w:w="2474" w:type="dxa"/>
            <w:vAlign w:val="center"/>
          </w:tcPr>
          <w:p w14:paraId="4664D51F" w14:textId="5B4C1A61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kern w:val="0"/>
                <w:sz w:val="22"/>
                <w:szCs w:val="22"/>
                <w:lang w:eastAsia="en-US"/>
              </w:rPr>
              <w:t xml:space="preserve">Inne niewymienione frakcje zbierane w sposób selektywny </w:t>
            </w:r>
            <w:r w:rsidR="000E48C9">
              <w:rPr>
                <w:kern w:val="0"/>
                <w:sz w:val="22"/>
                <w:szCs w:val="22"/>
                <w:lang w:eastAsia="en-US"/>
              </w:rPr>
              <w:t>–</w:t>
            </w:r>
            <w:r w:rsidRPr="00BE6D08">
              <w:rPr>
                <w:kern w:val="0"/>
                <w:sz w:val="22"/>
                <w:szCs w:val="22"/>
                <w:lang w:eastAsia="en-US"/>
              </w:rPr>
              <w:t xml:space="preserve"> popioły, żużle </w:t>
            </w:r>
          </w:p>
        </w:tc>
        <w:tc>
          <w:tcPr>
            <w:tcW w:w="1633" w:type="dxa"/>
            <w:vAlign w:val="center"/>
          </w:tcPr>
          <w:p w14:paraId="2550E8A5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kern w:val="0"/>
                <w:sz w:val="22"/>
                <w:szCs w:val="22"/>
                <w:lang w:eastAsia="en-US"/>
              </w:rPr>
              <w:t>200199</w:t>
            </w:r>
          </w:p>
        </w:tc>
        <w:tc>
          <w:tcPr>
            <w:tcW w:w="1524" w:type="dxa"/>
            <w:vAlign w:val="center"/>
          </w:tcPr>
          <w:p w14:paraId="2BF9C860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516,00</w:t>
            </w:r>
          </w:p>
        </w:tc>
        <w:tc>
          <w:tcPr>
            <w:tcW w:w="1599" w:type="dxa"/>
            <w:vAlign w:val="center"/>
          </w:tcPr>
          <w:p w14:paraId="2888DAD3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253FA33A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</w:tbl>
    <w:p w14:paraId="77045068" w14:textId="77777777" w:rsidR="00AB30D8" w:rsidRPr="00BE6D08" w:rsidRDefault="00AB30D8" w:rsidP="00AB30D8">
      <w:pPr>
        <w:overflowPunct/>
        <w:autoSpaceDE/>
        <w:jc w:val="both"/>
        <w:textAlignment w:val="auto"/>
        <w:rPr>
          <w:rFonts w:eastAsia="Calibri"/>
          <w:b/>
          <w:bCs/>
          <w:i/>
          <w:kern w:val="0"/>
          <w:sz w:val="22"/>
          <w:szCs w:val="22"/>
        </w:rPr>
      </w:pPr>
    </w:p>
    <w:tbl>
      <w:tblPr>
        <w:tblStyle w:val="Tabela-Siatka"/>
        <w:tblW w:w="8930" w:type="dxa"/>
        <w:tblInd w:w="421" w:type="dxa"/>
        <w:tblLook w:val="04A0" w:firstRow="1" w:lastRow="0" w:firstColumn="1" w:lastColumn="0" w:noHBand="0" w:noVBand="1"/>
      </w:tblPr>
      <w:tblGrid>
        <w:gridCol w:w="4819"/>
        <w:gridCol w:w="4111"/>
      </w:tblGrid>
      <w:tr w:rsidR="00AB30D8" w:rsidRPr="00BE6D08" w14:paraId="7B685749" w14:textId="77777777" w:rsidTr="00261349">
        <w:tc>
          <w:tcPr>
            <w:tcW w:w="4819" w:type="dxa"/>
            <w:shd w:val="clear" w:color="auto" w:fill="FF7474"/>
          </w:tcPr>
          <w:p w14:paraId="7B8D9C64" w14:textId="77777777" w:rsidR="00AB30D8" w:rsidRPr="00BE6D08" w:rsidRDefault="00AB30D8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  <w:r w:rsidRPr="00BE6D08"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1.</w:t>
            </w:r>
          </w:p>
          <w:p w14:paraId="02B596DA" w14:textId="77777777" w:rsidR="00AB30D8" w:rsidRPr="00BE6D08" w:rsidRDefault="00AB30D8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  <w:r w:rsidRPr="00BE6D08"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Łączna cena netto  za prognozowaną masę odpadów w ciągu trwania umowy w PLN</w:t>
            </w:r>
          </w:p>
          <w:p w14:paraId="0B68D9AD" w14:textId="77777777" w:rsidR="00AB30D8" w:rsidRPr="00BE6D08" w:rsidRDefault="00AB30D8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</w:p>
        </w:tc>
        <w:tc>
          <w:tcPr>
            <w:tcW w:w="4111" w:type="dxa"/>
          </w:tcPr>
          <w:p w14:paraId="50738955" w14:textId="77777777" w:rsidR="00AB30D8" w:rsidRPr="00BE6D08" w:rsidRDefault="00AB30D8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</w:p>
        </w:tc>
      </w:tr>
      <w:tr w:rsidR="00AB30D8" w:rsidRPr="00BE6D08" w14:paraId="432F3871" w14:textId="77777777" w:rsidTr="00261349">
        <w:tc>
          <w:tcPr>
            <w:tcW w:w="4819" w:type="dxa"/>
            <w:shd w:val="clear" w:color="auto" w:fill="FF7474"/>
          </w:tcPr>
          <w:p w14:paraId="6CE97F22" w14:textId="77777777" w:rsidR="00AB30D8" w:rsidRPr="00BE6D08" w:rsidRDefault="00AB30D8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  <w:r w:rsidRPr="00BE6D08"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Podatek VAT 8%</w:t>
            </w:r>
          </w:p>
        </w:tc>
        <w:tc>
          <w:tcPr>
            <w:tcW w:w="4111" w:type="dxa"/>
          </w:tcPr>
          <w:p w14:paraId="54BF1FAE" w14:textId="77777777" w:rsidR="00AB30D8" w:rsidRPr="00BE6D08" w:rsidRDefault="00AB30D8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</w:p>
        </w:tc>
      </w:tr>
      <w:tr w:rsidR="00AB30D8" w:rsidRPr="00BE6D08" w14:paraId="2BBD6A91" w14:textId="77777777" w:rsidTr="00261349">
        <w:tc>
          <w:tcPr>
            <w:tcW w:w="4819" w:type="dxa"/>
            <w:shd w:val="clear" w:color="auto" w:fill="FF7474"/>
          </w:tcPr>
          <w:p w14:paraId="059525EA" w14:textId="77777777" w:rsidR="00AB30D8" w:rsidRPr="00BE6D08" w:rsidRDefault="00AB30D8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  <w:r w:rsidRPr="00BE6D08"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Razem cena brutto</w:t>
            </w:r>
          </w:p>
        </w:tc>
        <w:tc>
          <w:tcPr>
            <w:tcW w:w="4111" w:type="dxa"/>
          </w:tcPr>
          <w:p w14:paraId="45DC33D6" w14:textId="77777777" w:rsidR="00AB30D8" w:rsidRPr="00BE6D08" w:rsidRDefault="00AB30D8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</w:p>
        </w:tc>
      </w:tr>
    </w:tbl>
    <w:p w14:paraId="1CADFDA4" w14:textId="77777777" w:rsidR="00AB30D8" w:rsidRPr="00BE6D08" w:rsidRDefault="00AB30D8" w:rsidP="00AB30D8">
      <w:pPr>
        <w:overflowPunct/>
        <w:autoSpaceDE/>
        <w:jc w:val="both"/>
        <w:textAlignment w:val="auto"/>
        <w:rPr>
          <w:rFonts w:eastAsia="Calibri"/>
          <w:b/>
          <w:bCs/>
          <w:i/>
          <w:kern w:val="0"/>
          <w:sz w:val="22"/>
          <w:szCs w:val="22"/>
        </w:rPr>
      </w:pPr>
    </w:p>
    <w:p w14:paraId="59E8428F" w14:textId="77777777" w:rsidR="00AB30D8" w:rsidRPr="00BE6D08" w:rsidRDefault="00AB30D8" w:rsidP="00AB30D8">
      <w:pPr>
        <w:overflowPunct/>
        <w:autoSpaceDE/>
        <w:jc w:val="both"/>
        <w:textAlignment w:val="auto"/>
        <w:rPr>
          <w:rFonts w:eastAsia="Calibri"/>
          <w:b/>
          <w:bCs/>
          <w:i/>
          <w:kern w:val="0"/>
          <w:sz w:val="22"/>
          <w:szCs w:val="22"/>
        </w:rPr>
      </w:pPr>
    </w:p>
    <w:p w14:paraId="3E4E5AD1" w14:textId="77777777" w:rsidR="00AB30D8" w:rsidRPr="00BE6D08" w:rsidRDefault="00AB30D8" w:rsidP="00AB30D8">
      <w:pPr>
        <w:overflowPunct/>
        <w:autoSpaceDE/>
        <w:jc w:val="both"/>
        <w:textAlignment w:val="auto"/>
        <w:rPr>
          <w:rFonts w:eastAsia="Calibri"/>
          <w:b/>
          <w:bCs/>
          <w:i/>
          <w:kern w:val="0"/>
          <w:sz w:val="22"/>
          <w:szCs w:val="22"/>
        </w:rPr>
      </w:pPr>
      <w:r w:rsidRPr="00BE6D08">
        <w:rPr>
          <w:rFonts w:eastAsia="Calibri"/>
          <w:b/>
          <w:bCs/>
          <w:i/>
          <w:kern w:val="0"/>
          <w:sz w:val="22"/>
          <w:szCs w:val="22"/>
        </w:rPr>
        <w:t xml:space="preserve"> TABELA NR 2</w:t>
      </w:r>
    </w:p>
    <w:p w14:paraId="5EFEC8DC" w14:textId="77777777" w:rsidR="00AB30D8" w:rsidRPr="00BE6D08" w:rsidRDefault="00AB30D8" w:rsidP="00AB30D8">
      <w:pPr>
        <w:overflowPunct/>
        <w:autoSpaceDE/>
        <w:jc w:val="both"/>
        <w:textAlignment w:val="auto"/>
        <w:rPr>
          <w:rFonts w:eastAsia="Calibri"/>
          <w:i/>
          <w:kern w:val="0"/>
          <w:sz w:val="22"/>
          <w:szCs w:val="22"/>
        </w:rPr>
      </w:pPr>
      <w:r w:rsidRPr="00BE6D08">
        <w:rPr>
          <w:rFonts w:eastAsia="Calibri"/>
          <w:i/>
          <w:kern w:val="0"/>
          <w:sz w:val="22"/>
          <w:szCs w:val="22"/>
        </w:rPr>
        <w:t xml:space="preserve">Szacunkowa ilość odpadów komunalnych z terenu Gminy Mszana odebranych w PSZOK, </w:t>
      </w:r>
      <w:r w:rsidRPr="00BE6D08">
        <w:rPr>
          <w:rFonts w:eastAsia="Calibri"/>
          <w:i/>
          <w:kern w:val="0"/>
          <w:sz w:val="22"/>
          <w:szCs w:val="22"/>
        </w:rPr>
        <w:br/>
        <w:t>w skali roku z podziałem na poszczególne frakcje</w:t>
      </w:r>
    </w:p>
    <w:tbl>
      <w:tblPr>
        <w:tblStyle w:val="Tabela-Siatka6"/>
        <w:tblW w:w="8928" w:type="dxa"/>
        <w:tblInd w:w="360" w:type="dxa"/>
        <w:tblLook w:val="04A0" w:firstRow="1" w:lastRow="0" w:firstColumn="1" w:lastColumn="0" w:noHBand="0" w:noVBand="1"/>
      </w:tblPr>
      <w:tblGrid>
        <w:gridCol w:w="516"/>
        <w:gridCol w:w="2474"/>
        <w:gridCol w:w="1633"/>
        <w:gridCol w:w="1524"/>
        <w:gridCol w:w="1599"/>
        <w:gridCol w:w="1182"/>
      </w:tblGrid>
      <w:tr w:rsidR="00AB30D8" w:rsidRPr="00BE6D08" w14:paraId="7E6CFAAB" w14:textId="77777777" w:rsidTr="00261349">
        <w:trPr>
          <w:trHeight w:hRule="exact" w:val="622"/>
        </w:trPr>
        <w:tc>
          <w:tcPr>
            <w:tcW w:w="516" w:type="dxa"/>
            <w:vAlign w:val="center"/>
          </w:tcPr>
          <w:p w14:paraId="6F6C7DF4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474" w:type="dxa"/>
            <w:vAlign w:val="center"/>
          </w:tcPr>
          <w:p w14:paraId="3028F845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Rodzaj odpadu</w:t>
            </w:r>
          </w:p>
        </w:tc>
        <w:tc>
          <w:tcPr>
            <w:tcW w:w="1633" w:type="dxa"/>
            <w:vAlign w:val="center"/>
          </w:tcPr>
          <w:p w14:paraId="2EC94802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Odbierane kody odpadów</w:t>
            </w:r>
          </w:p>
        </w:tc>
        <w:tc>
          <w:tcPr>
            <w:tcW w:w="1524" w:type="dxa"/>
            <w:vAlign w:val="center"/>
          </w:tcPr>
          <w:p w14:paraId="7ADC3F80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Prognozowana masa odpadów w ciągu trwania umowy[Mg]</w:t>
            </w:r>
          </w:p>
        </w:tc>
        <w:tc>
          <w:tcPr>
            <w:tcW w:w="1599" w:type="dxa"/>
            <w:vAlign w:val="center"/>
          </w:tcPr>
          <w:p w14:paraId="6E7D1C57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Cena jednostkowa netto w PLN za 1 [Mg]</w:t>
            </w:r>
          </w:p>
        </w:tc>
        <w:tc>
          <w:tcPr>
            <w:tcW w:w="1182" w:type="dxa"/>
            <w:vAlign w:val="center"/>
          </w:tcPr>
          <w:p w14:paraId="50B525C6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Cena netto PLN</w:t>
            </w:r>
          </w:p>
          <w:p w14:paraId="5076F39F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5E505E1F" w14:textId="77777777" w:rsidTr="00261349">
        <w:trPr>
          <w:trHeight w:hRule="exact" w:val="284"/>
        </w:trPr>
        <w:tc>
          <w:tcPr>
            <w:tcW w:w="516" w:type="dxa"/>
            <w:vAlign w:val="center"/>
          </w:tcPr>
          <w:p w14:paraId="35D95F25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2474" w:type="dxa"/>
            <w:vAlign w:val="center"/>
          </w:tcPr>
          <w:p w14:paraId="6F23CD01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b</w:t>
            </w:r>
          </w:p>
        </w:tc>
        <w:tc>
          <w:tcPr>
            <w:tcW w:w="1633" w:type="dxa"/>
            <w:vAlign w:val="center"/>
          </w:tcPr>
          <w:p w14:paraId="4B7C92E7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c</w:t>
            </w:r>
          </w:p>
        </w:tc>
        <w:tc>
          <w:tcPr>
            <w:tcW w:w="1524" w:type="dxa"/>
            <w:vAlign w:val="center"/>
          </w:tcPr>
          <w:p w14:paraId="051C855C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d</w:t>
            </w:r>
          </w:p>
        </w:tc>
        <w:tc>
          <w:tcPr>
            <w:tcW w:w="1599" w:type="dxa"/>
            <w:vAlign w:val="center"/>
          </w:tcPr>
          <w:p w14:paraId="3234BAF1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e</w:t>
            </w:r>
          </w:p>
        </w:tc>
        <w:tc>
          <w:tcPr>
            <w:tcW w:w="1182" w:type="dxa"/>
            <w:vAlign w:val="center"/>
          </w:tcPr>
          <w:p w14:paraId="2BF482F3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f</w:t>
            </w:r>
          </w:p>
        </w:tc>
      </w:tr>
      <w:tr w:rsidR="00AB30D8" w:rsidRPr="00BE6D08" w14:paraId="175059B4" w14:textId="77777777" w:rsidTr="00261349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4C37ADCB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474" w:type="dxa"/>
            <w:vMerge w:val="restart"/>
            <w:vAlign w:val="center"/>
          </w:tcPr>
          <w:p w14:paraId="0F13191E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Papier i tektura, </w:t>
            </w: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lastRenderedPageBreak/>
              <w:t xml:space="preserve">opakowania z papieru i tektury  </w:t>
            </w:r>
          </w:p>
        </w:tc>
        <w:tc>
          <w:tcPr>
            <w:tcW w:w="1633" w:type="dxa"/>
            <w:vAlign w:val="center"/>
          </w:tcPr>
          <w:p w14:paraId="6AB75B9A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lastRenderedPageBreak/>
              <w:t>150101</w:t>
            </w:r>
          </w:p>
        </w:tc>
        <w:tc>
          <w:tcPr>
            <w:tcW w:w="1524" w:type="dxa"/>
            <w:vAlign w:val="center"/>
          </w:tcPr>
          <w:p w14:paraId="17421CA2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1,002</w:t>
            </w:r>
          </w:p>
        </w:tc>
        <w:tc>
          <w:tcPr>
            <w:tcW w:w="1599" w:type="dxa"/>
            <w:vAlign w:val="center"/>
          </w:tcPr>
          <w:p w14:paraId="5E5125BA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6A213738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5CD976E9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008E199F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6679AA52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64880985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200101</w:t>
            </w:r>
          </w:p>
        </w:tc>
        <w:tc>
          <w:tcPr>
            <w:tcW w:w="1524" w:type="dxa"/>
            <w:vAlign w:val="center"/>
          </w:tcPr>
          <w:p w14:paraId="51E210A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6,931</w:t>
            </w:r>
          </w:p>
        </w:tc>
        <w:tc>
          <w:tcPr>
            <w:tcW w:w="1599" w:type="dxa"/>
            <w:vAlign w:val="center"/>
          </w:tcPr>
          <w:p w14:paraId="68A6A31F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5BCCDA24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1F04FF89" w14:textId="77777777" w:rsidTr="00261349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1DB3AEB3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474" w:type="dxa"/>
            <w:vMerge w:val="restart"/>
            <w:vAlign w:val="center"/>
          </w:tcPr>
          <w:p w14:paraId="1141CBA4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Opakowania z metali, metal </w:t>
            </w:r>
          </w:p>
        </w:tc>
        <w:tc>
          <w:tcPr>
            <w:tcW w:w="1633" w:type="dxa"/>
            <w:vAlign w:val="center"/>
          </w:tcPr>
          <w:p w14:paraId="242E186A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150104</w:t>
            </w:r>
          </w:p>
        </w:tc>
        <w:tc>
          <w:tcPr>
            <w:tcW w:w="1524" w:type="dxa"/>
            <w:vAlign w:val="center"/>
          </w:tcPr>
          <w:p w14:paraId="176B5913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0C44FB15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4D610B8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6DFBF01A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1DCBE00C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315EE575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20957CB8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200140</w:t>
            </w:r>
          </w:p>
        </w:tc>
        <w:tc>
          <w:tcPr>
            <w:tcW w:w="1524" w:type="dxa"/>
            <w:vAlign w:val="center"/>
          </w:tcPr>
          <w:p w14:paraId="21DE4FB3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68A449FC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01B73F16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77820E5B" w14:textId="77777777" w:rsidTr="00261349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75370FBA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474" w:type="dxa"/>
            <w:vMerge w:val="restart"/>
            <w:vAlign w:val="center"/>
          </w:tcPr>
          <w:p w14:paraId="5C635445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Tworzywa sztuczne, opakowania</w:t>
            </w: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br/>
              <w:t xml:space="preserve">z tworzyw sztucznych, zmieszane odpady opakowaniowe </w:t>
            </w:r>
          </w:p>
          <w:p w14:paraId="69A4C516" w14:textId="77777777" w:rsidR="00AB30D8" w:rsidRPr="00BE6D08" w:rsidRDefault="00AB30D8" w:rsidP="00261349">
            <w:pPr>
              <w:spacing w:after="200" w:line="276" w:lineRule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7129DE04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150102</w:t>
            </w:r>
          </w:p>
          <w:p w14:paraId="6E373769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150102</w:t>
            </w:r>
          </w:p>
        </w:tc>
        <w:tc>
          <w:tcPr>
            <w:tcW w:w="1524" w:type="dxa"/>
            <w:vAlign w:val="center"/>
          </w:tcPr>
          <w:p w14:paraId="5755B001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3,278</w:t>
            </w:r>
          </w:p>
        </w:tc>
        <w:tc>
          <w:tcPr>
            <w:tcW w:w="1599" w:type="dxa"/>
            <w:vAlign w:val="center"/>
          </w:tcPr>
          <w:p w14:paraId="0D4DEFC2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01F38D58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44E93266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536DAB67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31556004" w14:textId="77777777" w:rsidR="00AB30D8" w:rsidRPr="00BE6D08" w:rsidRDefault="00AB30D8" w:rsidP="00261349">
            <w:pPr>
              <w:spacing w:after="200" w:line="276" w:lineRule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33514BE0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150106</w:t>
            </w:r>
          </w:p>
        </w:tc>
        <w:tc>
          <w:tcPr>
            <w:tcW w:w="1524" w:type="dxa"/>
            <w:vAlign w:val="center"/>
          </w:tcPr>
          <w:p w14:paraId="50D8A2B8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5,493</w:t>
            </w:r>
          </w:p>
        </w:tc>
        <w:tc>
          <w:tcPr>
            <w:tcW w:w="1599" w:type="dxa"/>
            <w:vAlign w:val="center"/>
          </w:tcPr>
          <w:p w14:paraId="21E75E96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44246FFE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40AF6BA7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413F45B3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3361CB48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49C0482C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200139</w:t>
            </w:r>
          </w:p>
        </w:tc>
        <w:tc>
          <w:tcPr>
            <w:tcW w:w="1524" w:type="dxa"/>
            <w:vAlign w:val="center"/>
          </w:tcPr>
          <w:p w14:paraId="709D909B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67C1753B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03BB3A12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1343CD6D" w14:textId="77777777" w:rsidTr="00261349">
        <w:trPr>
          <w:trHeight w:hRule="exact" w:val="284"/>
        </w:trPr>
        <w:tc>
          <w:tcPr>
            <w:tcW w:w="516" w:type="dxa"/>
            <w:vAlign w:val="center"/>
          </w:tcPr>
          <w:p w14:paraId="24C1B877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2474" w:type="dxa"/>
            <w:vAlign w:val="center"/>
          </w:tcPr>
          <w:p w14:paraId="36CE7C0E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Opakowania wielomateriałowe </w:t>
            </w:r>
          </w:p>
        </w:tc>
        <w:tc>
          <w:tcPr>
            <w:tcW w:w="1633" w:type="dxa"/>
            <w:vAlign w:val="center"/>
          </w:tcPr>
          <w:p w14:paraId="2A7A0239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150105</w:t>
            </w:r>
          </w:p>
        </w:tc>
        <w:tc>
          <w:tcPr>
            <w:tcW w:w="1524" w:type="dxa"/>
            <w:vAlign w:val="center"/>
          </w:tcPr>
          <w:p w14:paraId="25B41615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08BFE126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442D2727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35F86CA4" w14:textId="77777777" w:rsidTr="00261349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2B2C824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2474" w:type="dxa"/>
            <w:vMerge w:val="restart"/>
            <w:vAlign w:val="center"/>
          </w:tcPr>
          <w:p w14:paraId="658F842F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Opakowania ze szkła, szkło </w:t>
            </w:r>
          </w:p>
        </w:tc>
        <w:tc>
          <w:tcPr>
            <w:tcW w:w="1633" w:type="dxa"/>
            <w:vAlign w:val="center"/>
          </w:tcPr>
          <w:p w14:paraId="4DCEF277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150107</w:t>
            </w:r>
          </w:p>
        </w:tc>
        <w:tc>
          <w:tcPr>
            <w:tcW w:w="1524" w:type="dxa"/>
            <w:vAlign w:val="center"/>
          </w:tcPr>
          <w:p w14:paraId="17388E95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1,002</w:t>
            </w:r>
          </w:p>
        </w:tc>
        <w:tc>
          <w:tcPr>
            <w:tcW w:w="1599" w:type="dxa"/>
            <w:vAlign w:val="center"/>
          </w:tcPr>
          <w:p w14:paraId="6FC2AB50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1A331D51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2617932D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166C9C9B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5FC0B5A8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7F05D594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200102</w:t>
            </w:r>
          </w:p>
        </w:tc>
        <w:tc>
          <w:tcPr>
            <w:tcW w:w="1524" w:type="dxa"/>
            <w:vAlign w:val="center"/>
          </w:tcPr>
          <w:p w14:paraId="1DDF9005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24A4D008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61CD8FEE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4C95D87C" w14:textId="77777777" w:rsidTr="00261349">
        <w:trPr>
          <w:trHeight w:hRule="exact" w:val="573"/>
        </w:trPr>
        <w:tc>
          <w:tcPr>
            <w:tcW w:w="516" w:type="dxa"/>
            <w:vAlign w:val="center"/>
          </w:tcPr>
          <w:p w14:paraId="7175E688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2474" w:type="dxa"/>
            <w:vAlign w:val="center"/>
          </w:tcPr>
          <w:p w14:paraId="5319F0A8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Odpady wielkogabarytowe</w:t>
            </w:r>
          </w:p>
        </w:tc>
        <w:tc>
          <w:tcPr>
            <w:tcW w:w="1633" w:type="dxa"/>
            <w:vAlign w:val="center"/>
          </w:tcPr>
          <w:p w14:paraId="2532439C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200307</w:t>
            </w:r>
          </w:p>
        </w:tc>
        <w:tc>
          <w:tcPr>
            <w:tcW w:w="1524" w:type="dxa"/>
            <w:vAlign w:val="center"/>
          </w:tcPr>
          <w:p w14:paraId="145884B3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88,50</w:t>
            </w:r>
          </w:p>
        </w:tc>
        <w:tc>
          <w:tcPr>
            <w:tcW w:w="1599" w:type="dxa"/>
            <w:vAlign w:val="center"/>
          </w:tcPr>
          <w:p w14:paraId="22E79661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2980C86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2291DE85" w14:textId="77777777" w:rsidTr="00261349">
        <w:trPr>
          <w:trHeight w:hRule="exact" w:val="284"/>
        </w:trPr>
        <w:tc>
          <w:tcPr>
            <w:tcW w:w="516" w:type="dxa"/>
            <w:vAlign w:val="center"/>
          </w:tcPr>
          <w:p w14:paraId="2B9EF38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2474" w:type="dxa"/>
            <w:vAlign w:val="center"/>
          </w:tcPr>
          <w:p w14:paraId="0BF22E49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Bioodpady </w:t>
            </w:r>
          </w:p>
        </w:tc>
        <w:tc>
          <w:tcPr>
            <w:tcW w:w="1633" w:type="dxa"/>
            <w:vAlign w:val="center"/>
          </w:tcPr>
          <w:p w14:paraId="64E653A0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200201</w:t>
            </w:r>
          </w:p>
        </w:tc>
        <w:tc>
          <w:tcPr>
            <w:tcW w:w="1524" w:type="dxa"/>
            <w:vAlign w:val="center"/>
          </w:tcPr>
          <w:p w14:paraId="7323084C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51,08</w:t>
            </w:r>
          </w:p>
        </w:tc>
        <w:tc>
          <w:tcPr>
            <w:tcW w:w="1599" w:type="dxa"/>
            <w:vAlign w:val="center"/>
          </w:tcPr>
          <w:p w14:paraId="22025062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4DD29458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1F90923E" w14:textId="77777777" w:rsidTr="00261349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51125308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474" w:type="dxa"/>
            <w:vMerge w:val="restart"/>
            <w:vAlign w:val="center"/>
          </w:tcPr>
          <w:p w14:paraId="47083505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Odpady budowlane i rozbiórkowe </w:t>
            </w:r>
          </w:p>
        </w:tc>
        <w:tc>
          <w:tcPr>
            <w:tcW w:w="1633" w:type="dxa"/>
            <w:vAlign w:val="center"/>
          </w:tcPr>
          <w:p w14:paraId="20E6D5D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170101</w:t>
            </w:r>
          </w:p>
        </w:tc>
        <w:tc>
          <w:tcPr>
            <w:tcW w:w="1524" w:type="dxa"/>
            <w:vAlign w:val="center"/>
          </w:tcPr>
          <w:p w14:paraId="52A738FB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1,50</w:t>
            </w:r>
          </w:p>
        </w:tc>
        <w:tc>
          <w:tcPr>
            <w:tcW w:w="1599" w:type="dxa"/>
            <w:vAlign w:val="center"/>
          </w:tcPr>
          <w:p w14:paraId="7441C9C6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1AE6B3E8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36D41154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08470887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281ED8C5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426EBA1C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170102</w:t>
            </w:r>
          </w:p>
        </w:tc>
        <w:tc>
          <w:tcPr>
            <w:tcW w:w="1524" w:type="dxa"/>
            <w:vAlign w:val="center"/>
          </w:tcPr>
          <w:p w14:paraId="2CE69505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24EFBA48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1BCA315A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3A709909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00A98FDF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04011503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388FD401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170103</w:t>
            </w:r>
          </w:p>
        </w:tc>
        <w:tc>
          <w:tcPr>
            <w:tcW w:w="1524" w:type="dxa"/>
            <w:vAlign w:val="center"/>
          </w:tcPr>
          <w:p w14:paraId="00C50D61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229F02C1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493968A7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6D938186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0CABBFA5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33E3DA75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47409937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170107</w:t>
            </w:r>
          </w:p>
        </w:tc>
        <w:tc>
          <w:tcPr>
            <w:tcW w:w="1524" w:type="dxa"/>
            <w:vAlign w:val="center"/>
          </w:tcPr>
          <w:p w14:paraId="14429D3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4,90</w:t>
            </w:r>
          </w:p>
        </w:tc>
        <w:tc>
          <w:tcPr>
            <w:tcW w:w="1599" w:type="dxa"/>
            <w:vAlign w:val="center"/>
          </w:tcPr>
          <w:p w14:paraId="5A96E0DC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693D3E7F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0DABDE7E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4EDCE764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0BA5CEF5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7301487F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170180</w:t>
            </w:r>
          </w:p>
        </w:tc>
        <w:tc>
          <w:tcPr>
            <w:tcW w:w="1524" w:type="dxa"/>
            <w:vAlign w:val="center"/>
          </w:tcPr>
          <w:p w14:paraId="13471285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289E3ED3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59DCFB91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6E681F8C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15834212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678A6C27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4463F62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170201</w:t>
            </w:r>
          </w:p>
        </w:tc>
        <w:tc>
          <w:tcPr>
            <w:tcW w:w="1524" w:type="dxa"/>
            <w:vAlign w:val="center"/>
          </w:tcPr>
          <w:p w14:paraId="49E7E64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607AFC86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693697B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29D76221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2B8F41A9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31D6B75A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1544D210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170202</w:t>
            </w:r>
          </w:p>
        </w:tc>
        <w:tc>
          <w:tcPr>
            <w:tcW w:w="1524" w:type="dxa"/>
            <w:vAlign w:val="center"/>
          </w:tcPr>
          <w:p w14:paraId="0C3B658A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5DB31BAC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3B398CB2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3235903F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46DC612F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0F890FB5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182C5F1C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170203</w:t>
            </w:r>
          </w:p>
        </w:tc>
        <w:tc>
          <w:tcPr>
            <w:tcW w:w="1524" w:type="dxa"/>
            <w:vAlign w:val="center"/>
          </w:tcPr>
          <w:p w14:paraId="79496C2B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10C793E7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5381B625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6171E5E1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4BEB7C74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2412577E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6EB33F15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170302</w:t>
            </w:r>
          </w:p>
        </w:tc>
        <w:tc>
          <w:tcPr>
            <w:tcW w:w="1524" w:type="dxa"/>
            <w:vAlign w:val="center"/>
          </w:tcPr>
          <w:p w14:paraId="6D87FF50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155A957A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4F253512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112CD739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698CC99E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591FAD48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2F4778CD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170380</w:t>
            </w:r>
          </w:p>
        </w:tc>
        <w:tc>
          <w:tcPr>
            <w:tcW w:w="1524" w:type="dxa"/>
            <w:vAlign w:val="center"/>
          </w:tcPr>
          <w:p w14:paraId="63F21B8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15,00</w:t>
            </w:r>
          </w:p>
        </w:tc>
        <w:tc>
          <w:tcPr>
            <w:tcW w:w="1599" w:type="dxa"/>
            <w:vAlign w:val="center"/>
          </w:tcPr>
          <w:p w14:paraId="5A17CA36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5DB55939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521AA4AA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00494E53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174E6480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35724BA2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170508</w:t>
            </w:r>
          </w:p>
        </w:tc>
        <w:tc>
          <w:tcPr>
            <w:tcW w:w="1524" w:type="dxa"/>
            <w:vAlign w:val="center"/>
          </w:tcPr>
          <w:p w14:paraId="7CCC527B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458539C9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2306ACA9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279D5F05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632BDC5B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24B17DA8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482E4D67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170604</w:t>
            </w:r>
          </w:p>
        </w:tc>
        <w:tc>
          <w:tcPr>
            <w:tcW w:w="1524" w:type="dxa"/>
            <w:vAlign w:val="center"/>
          </w:tcPr>
          <w:p w14:paraId="335C4B2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76BCC041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422885AF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3E6D7DB7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5B53117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1CD2DDFA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609A7312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170802</w:t>
            </w:r>
          </w:p>
        </w:tc>
        <w:tc>
          <w:tcPr>
            <w:tcW w:w="1524" w:type="dxa"/>
            <w:vAlign w:val="center"/>
          </w:tcPr>
          <w:p w14:paraId="203D5CAC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6D18F1DF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7103EB79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678B1A75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097C9998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0C1D13F8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5293C9F7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170904</w:t>
            </w:r>
          </w:p>
        </w:tc>
        <w:tc>
          <w:tcPr>
            <w:tcW w:w="1524" w:type="dxa"/>
            <w:vAlign w:val="center"/>
          </w:tcPr>
          <w:p w14:paraId="0AB7DD67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194,00</w:t>
            </w:r>
          </w:p>
        </w:tc>
        <w:tc>
          <w:tcPr>
            <w:tcW w:w="1599" w:type="dxa"/>
            <w:vAlign w:val="center"/>
          </w:tcPr>
          <w:p w14:paraId="4AB575A2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2E6EB10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23B09D83" w14:textId="77777777" w:rsidTr="00261349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5E82F96E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2474" w:type="dxa"/>
            <w:vMerge w:val="restart"/>
            <w:vAlign w:val="center"/>
          </w:tcPr>
          <w:p w14:paraId="61A7E59F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Odpady i złomy metaliczne </w:t>
            </w:r>
          </w:p>
        </w:tc>
        <w:tc>
          <w:tcPr>
            <w:tcW w:w="1633" w:type="dxa"/>
            <w:vAlign w:val="center"/>
          </w:tcPr>
          <w:p w14:paraId="0120FDDA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170401</w:t>
            </w:r>
          </w:p>
        </w:tc>
        <w:tc>
          <w:tcPr>
            <w:tcW w:w="1524" w:type="dxa"/>
            <w:vAlign w:val="center"/>
          </w:tcPr>
          <w:p w14:paraId="69B735B0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34938232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19F694A1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0359D9FB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499766D5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5050D4B7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47FD5A6E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170402</w:t>
            </w:r>
          </w:p>
        </w:tc>
        <w:tc>
          <w:tcPr>
            <w:tcW w:w="1524" w:type="dxa"/>
            <w:vAlign w:val="center"/>
          </w:tcPr>
          <w:p w14:paraId="5D8301A8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05E35FC1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7EDD1ACB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2C3812BA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290C2BF4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52FF0B34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1D5DA262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170403</w:t>
            </w:r>
          </w:p>
        </w:tc>
        <w:tc>
          <w:tcPr>
            <w:tcW w:w="1524" w:type="dxa"/>
            <w:vAlign w:val="center"/>
          </w:tcPr>
          <w:p w14:paraId="2C2B50EF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14CCB7AB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0CAEE29B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30014E0A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7E3328CE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0BB172BB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318B2835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170404</w:t>
            </w:r>
          </w:p>
        </w:tc>
        <w:tc>
          <w:tcPr>
            <w:tcW w:w="1524" w:type="dxa"/>
            <w:vAlign w:val="center"/>
          </w:tcPr>
          <w:p w14:paraId="42923C8A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7F295850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702E01A0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717C4122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3D1B934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65EEB741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11F920FE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170405</w:t>
            </w:r>
          </w:p>
        </w:tc>
        <w:tc>
          <w:tcPr>
            <w:tcW w:w="1524" w:type="dxa"/>
            <w:vAlign w:val="center"/>
          </w:tcPr>
          <w:p w14:paraId="1D7364BA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6EEBECB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6BE5FF33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5074F6FA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46DBAE10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74B16743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54D3722B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170406</w:t>
            </w:r>
          </w:p>
        </w:tc>
        <w:tc>
          <w:tcPr>
            <w:tcW w:w="1524" w:type="dxa"/>
            <w:vAlign w:val="center"/>
          </w:tcPr>
          <w:p w14:paraId="4ECFCD23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Merge w:val="restart"/>
            <w:vAlign w:val="center"/>
          </w:tcPr>
          <w:p w14:paraId="14FD98A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Merge w:val="restart"/>
            <w:vAlign w:val="center"/>
          </w:tcPr>
          <w:p w14:paraId="5FD6D9F8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5485982D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3233C6A3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075831B0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5D76D193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170407</w:t>
            </w:r>
          </w:p>
        </w:tc>
        <w:tc>
          <w:tcPr>
            <w:tcW w:w="1524" w:type="dxa"/>
            <w:vAlign w:val="center"/>
          </w:tcPr>
          <w:p w14:paraId="3252EDCA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Merge/>
            <w:vAlign w:val="center"/>
          </w:tcPr>
          <w:p w14:paraId="32791BC0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Merge/>
            <w:vAlign w:val="center"/>
          </w:tcPr>
          <w:p w14:paraId="6B2A6585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53B4DC01" w14:textId="77777777" w:rsidTr="00261349">
        <w:trPr>
          <w:trHeight w:hRule="exact" w:val="284"/>
        </w:trPr>
        <w:tc>
          <w:tcPr>
            <w:tcW w:w="516" w:type="dxa"/>
            <w:vAlign w:val="center"/>
          </w:tcPr>
          <w:p w14:paraId="242BCFB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kern w:val="0"/>
                <w:sz w:val="22"/>
                <w:szCs w:val="22"/>
                <w:lang w:eastAsia="en-US"/>
              </w:rPr>
            </w:pPr>
            <w:r w:rsidRPr="00BE6D08">
              <w:rPr>
                <w:kern w:val="0"/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2474" w:type="dxa"/>
            <w:vAlign w:val="center"/>
          </w:tcPr>
          <w:p w14:paraId="3FCD53E3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kern w:val="0"/>
                <w:sz w:val="22"/>
                <w:szCs w:val="22"/>
                <w:lang w:eastAsia="en-US"/>
              </w:rPr>
              <w:t xml:space="preserve">Kable inne niż wymienione w 17 04 10 </w:t>
            </w:r>
          </w:p>
        </w:tc>
        <w:tc>
          <w:tcPr>
            <w:tcW w:w="1633" w:type="dxa"/>
            <w:vAlign w:val="center"/>
          </w:tcPr>
          <w:p w14:paraId="4317F738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kern w:val="0"/>
                <w:sz w:val="22"/>
                <w:szCs w:val="22"/>
                <w:lang w:eastAsia="en-US"/>
              </w:rPr>
              <w:t>170411</w:t>
            </w:r>
          </w:p>
        </w:tc>
        <w:tc>
          <w:tcPr>
            <w:tcW w:w="1524" w:type="dxa"/>
            <w:vAlign w:val="center"/>
          </w:tcPr>
          <w:p w14:paraId="0973EB53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3F1789AC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05096002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0B88CA0E" w14:textId="77777777" w:rsidTr="00261349">
        <w:trPr>
          <w:trHeight w:hRule="exact" w:val="284"/>
        </w:trPr>
        <w:tc>
          <w:tcPr>
            <w:tcW w:w="516" w:type="dxa"/>
            <w:vAlign w:val="center"/>
          </w:tcPr>
          <w:p w14:paraId="5C6903CE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2474" w:type="dxa"/>
            <w:vAlign w:val="center"/>
          </w:tcPr>
          <w:p w14:paraId="43C3CFD3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Przeterminowane leki </w:t>
            </w:r>
          </w:p>
        </w:tc>
        <w:tc>
          <w:tcPr>
            <w:tcW w:w="1633" w:type="dxa"/>
            <w:vAlign w:val="center"/>
          </w:tcPr>
          <w:p w14:paraId="4A08B143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200132</w:t>
            </w:r>
          </w:p>
        </w:tc>
        <w:tc>
          <w:tcPr>
            <w:tcW w:w="1524" w:type="dxa"/>
            <w:vAlign w:val="center"/>
          </w:tcPr>
          <w:p w14:paraId="4A85287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0,010</w:t>
            </w:r>
          </w:p>
        </w:tc>
        <w:tc>
          <w:tcPr>
            <w:tcW w:w="1599" w:type="dxa"/>
            <w:vAlign w:val="center"/>
          </w:tcPr>
          <w:p w14:paraId="716F1262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4D2124AC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780E78E9" w14:textId="77777777" w:rsidTr="00261349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19BC4053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12.</w:t>
            </w:r>
          </w:p>
        </w:tc>
        <w:tc>
          <w:tcPr>
            <w:tcW w:w="2474" w:type="dxa"/>
            <w:vMerge w:val="restart"/>
            <w:vAlign w:val="center"/>
          </w:tcPr>
          <w:p w14:paraId="65FC5D55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Zużyte baterie i akumulatory </w:t>
            </w:r>
          </w:p>
        </w:tc>
        <w:tc>
          <w:tcPr>
            <w:tcW w:w="1633" w:type="dxa"/>
            <w:vAlign w:val="center"/>
          </w:tcPr>
          <w:p w14:paraId="1D957407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200133*</w:t>
            </w:r>
          </w:p>
        </w:tc>
        <w:tc>
          <w:tcPr>
            <w:tcW w:w="1524" w:type="dxa"/>
            <w:vAlign w:val="center"/>
          </w:tcPr>
          <w:p w14:paraId="0990E479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1699A4B7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1F50C125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7B13E8D4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5E4185FE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12BE4B26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2955BD88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200134</w:t>
            </w:r>
          </w:p>
        </w:tc>
        <w:tc>
          <w:tcPr>
            <w:tcW w:w="1524" w:type="dxa"/>
            <w:vAlign w:val="center"/>
          </w:tcPr>
          <w:p w14:paraId="5954E43E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0,15</w:t>
            </w:r>
          </w:p>
        </w:tc>
        <w:tc>
          <w:tcPr>
            <w:tcW w:w="1599" w:type="dxa"/>
            <w:vAlign w:val="center"/>
          </w:tcPr>
          <w:p w14:paraId="28C5168F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2BFF4557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6BEAF895" w14:textId="77777777" w:rsidTr="00261349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45D7FF22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13.</w:t>
            </w:r>
          </w:p>
        </w:tc>
        <w:tc>
          <w:tcPr>
            <w:tcW w:w="2474" w:type="dxa"/>
            <w:vMerge w:val="restart"/>
            <w:vAlign w:val="center"/>
          </w:tcPr>
          <w:p w14:paraId="0A638768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Zużyty sprzęt elektryczny i elektroniczny </w:t>
            </w:r>
          </w:p>
        </w:tc>
        <w:tc>
          <w:tcPr>
            <w:tcW w:w="1633" w:type="dxa"/>
            <w:vAlign w:val="center"/>
          </w:tcPr>
          <w:p w14:paraId="274E6245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200121*</w:t>
            </w:r>
          </w:p>
        </w:tc>
        <w:tc>
          <w:tcPr>
            <w:tcW w:w="1524" w:type="dxa"/>
            <w:vAlign w:val="center"/>
          </w:tcPr>
          <w:p w14:paraId="051CC178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3B36C840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3FAD06CF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18ED3021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304F4D9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6D613FA6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46D3A550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200123*</w:t>
            </w:r>
          </w:p>
        </w:tc>
        <w:tc>
          <w:tcPr>
            <w:tcW w:w="1524" w:type="dxa"/>
            <w:vAlign w:val="center"/>
          </w:tcPr>
          <w:p w14:paraId="4079B804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0,66</w:t>
            </w:r>
          </w:p>
        </w:tc>
        <w:tc>
          <w:tcPr>
            <w:tcW w:w="1599" w:type="dxa"/>
            <w:vAlign w:val="center"/>
          </w:tcPr>
          <w:p w14:paraId="18955602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34115B6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42F8EF46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5E5C190F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0E3A41B3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6BF71D0F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200135*</w:t>
            </w:r>
          </w:p>
        </w:tc>
        <w:tc>
          <w:tcPr>
            <w:tcW w:w="1524" w:type="dxa"/>
            <w:vAlign w:val="center"/>
          </w:tcPr>
          <w:p w14:paraId="0222A8A9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0,64</w:t>
            </w:r>
          </w:p>
        </w:tc>
        <w:tc>
          <w:tcPr>
            <w:tcW w:w="1599" w:type="dxa"/>
            <w:vAlign w:val="center"/>
          </w:tcPr>
          <w:p w14:paraId="06AD1791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396DC3AF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7F234893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630031C2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1981DDCF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26270B1E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200136</w:t>
            </w:r>
          </w:p>
        </w:tc>
        <w:tc>
          <w:tcPr>
            <w:tcW w:w="1524" w:type="dxa"/>
            <w:vAlign w:val="center"/>
          </w:tcPr>
          <w:p w14:paraId="42E24B39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3,41</w:t>
            </w:r>
          </w:p>
        </w:tc>
        <w:tc>
          <w:tcPr>
            <w:tcW w:w="1599" w:type="dxa"/>
            <w:vAlign w:val="center"/>
          </w:tcPr>
          <w:p w14:paraId="7E6CB4E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2B65E587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6C667DFD" w14:textId="77777777" w:rsidTr="00261349">
        <w:trPr>
          <w:trHeight w:hRule="exact" w:val="284"/>
        </w:trPr>
        <w:tc>
          <w:tcPr>
            <w:tcW w:w="516" w:type="dxa"/>
            <w:vAlign w:val="center"/>
          </w:tcPr>
          <w:p w14:paraId="07A43C1F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14.</w:t>
            </w:r>
          </w:p>
        </w:tc>
        <w:tc>
          <w:tcPr>
            <w:tcW w:w="2474" w:type="dxa"/>
            <w:vAlign w:val="center"/>
          </w:tcPr>
          <w:p w14:paraId="42A32988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Zużyte opony</w:t>
            </w:r>
          </w:p>
        </w:tc>
        <w:tc>
          <w:tcPr>
            <w:tcW w:w="1633" w:type="dxa"/>
            <w:vAlign w:val="center"/>
          </w:tcPr>
          <w:p w14:paraId="087D300F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160103</w:t>
            </w:r>
          </w:p>
        </w:tc>
        <w:tc>
          <w:tcPr>
            <w:tcW w:w="1524" w:type="dxa"/>
            <w:vAlign w:val="center"/>
          </w:tcPr>
          <w:p w14:paraId="45A96745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9,88</w:t>
            </w:r>
          </w:p>
        </w:tc>
        <w:tc>
          <w:tcPr>
            <w:tcW w:w="1599" w:type="dxa"/>
            <w:vAlign w:val="center"/>
          </w:tcPr>
          <w:p w14:paraId="0EEBA846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01A32F9E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174881E7" w14:textId="77777777" w:rsidTr="00261349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32FC3897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15.</w:t>
            </w:r>
          </w:p>
        </w:tc>
        <w:tc>
          <w:tcPr>
            <w:tcW w:w="2474" w:type="dxa"/>
            <w:vMerge w:val="restart"/>
            <w:vAlign w:val="center"/>
          </w:tcPr>
          <w:p w14:paraId="1113CA9B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Odzież i tekstylia </w:t>
            </w:r>
          </w:p>
        </w:tc>
        <w:tc>
          <w:tcPr>
            <w:tcW w:w="1633" w:type="dxa"/>
            <w:vAlign w:val="center"/>
          </w:tcPr>
          <w:p w14:paraId="3F50564E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200110</w:t>
            </w:r>
          </w:p>
        </w:tc>
        <w:tc>
          <w:tcPr>
            <w:tcW w:w="1524" w:type="dxa"/>
            <w:vAlign w:val="center"/>
          </w:tcPr>
          <w:p w14:paraId="080BB872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44AF932E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1EAE142B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12A0ECF0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53AC2AF2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0EF87051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6BF98434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200111</w:t>
            </w:r>
          </w:p>
        </w:tc>
        <w:tc>
          <w:tcPr>
            <w:tcW w:w="1524" w:type="dxa"/>
            <w:vAlign w:val="center"/>
          </w:tcPr>
          <w:p w14:paraId="5E51A23E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7CCA1F54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7120CE8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27814B45" w14:textId="77777777" w:rsidTr="00261349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42AE7473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16.</w:t>
            </w:r>
          </w:p>
        </w:tc>
        <w:tc>
          <w:tcPr>
            <w:tcW w:w="2474" w:type="dxa"/>
            <w:vMerge w:val="restart"/>
            <w:vAlign w:val="center"/>
          </w:tcPr>
          <w:p w14:paraId="39B641A2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 xml:space="preserve">Inne odpady komunalne </w:t>
            </w:r>
          </w:p>
        </w:tc>
        <w:tc>
          <w:tcPr>
            <w:tcW w:w="1633" w:type="dxa"/>
            <w:vAlign w:val="center"/>
          </w:tcPr>
          <w:p w14:paraId="2000C63C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200125</w:t>
            </w:r>
          </w:p>
        </w:tc>
        <w:tc>
          <w:tcPr>
            <w:tcW w:w="1524" w:type="dxa"/>
            <w:vAlign w:val="center"/>
          </w:tcPr>
          <w:p w14:paraId="58C1B23A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19DF5162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2741EF2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678C0719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26315934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4E37F023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53045D29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200128</w:t>
            </w:r>
          </w:p>
        </w:tc>
        <w:tc>
          <w:tcPr>
            <w:tcW w:w="1524" w:type="dxa"/>
            <w:vAlign w:val="center"/>
          </w:tcPr>
          <w:p w14:paraId="6976BDB1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0B581A4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4DF5BE22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49364272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01F947BE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5341E896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2284B4EA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200180</w:t>
            </w:r>
          </w:p>
        </w:tc>
        <w:tc>
          <w:tcPr>
            <w:tcW w:w="1524" w:type="dxa"/>
            <w:vAlign w:val="center"/>
          </w:tcPr>
          <w:p w14:paraId="581D2722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7173310B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6B2D7033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6031A488" w14:textId="77777777" w:rsidTr="00261349">
        <w:trPr>
          <w:trHeight w:hRule="exact" w:val="284"/>
        </w:trPr>
        <w:tc>
          <w:tcPr>
            <w:tcW w:w="516" w:type="dxa"/>
            <w:vMerge w:val="restart"/>
            <w:vAlign w:val="center"/>
          </w:tcPr>
          <w:p w14:paraId="419FFB3C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kern w:val="0"/>
                <w:sz w:val="22"/>
                <w:szCs w:val="22"/>
                <w:lang w:eastAsia="en-US"/>
              </w:rPr>
            </w:pPr>
            <w:r w:rsidRPr="00BE6D08">
              <w:rPr>
                <w:kern w:val="0"/>
                <w:sz w:val="22"/>
                <w:szCs w:val="22"/>
                <w:lang w:eastAsia="en-US"/>
              </w:rPr>
              <w:t>17.</w:t>
            </w:r>
          </w:p>
        </w:tc>
        <w:tc>
          <w:tcPr>
            <w:tcW w:w="2474" w:type="dxa"/>
            <w:vMerge w:val="restart"/>
            <w:vAlign w:val="center"/>
          </w:tcPr>
          <w:p w14:paraId="31761540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kern w:val="0"/>
                <w:sz w:val="22"/>
                <w:szCs w:val="22"/>
                <w:lang w:eastAsia="en-US"/>
              </w:rPr>
            </w:pPr>
            <w:r w:rsidRPr="00BE6D08">
              <w:rPr>
                <w:kern w:val="0"/>
                <w:sz w:val="22"/>
                <w:szCs w:val="22"/>
                <w:lang w:eastAsia="en-US"/>
              </w:rPr>
              <w:t xml:space="preserve">Inne odpady niebezpieczne </w:t>
            </w:r>
          </w:p>
        </w:tc>
        <w:tc>
          <w:tcPr>
            <w:tcW w:w="1633" w:type="dxa"/>
            <w:vAlign w:val="center"/>
          </w:tcPr>
          <w:p w14:paraId="1A19F3AC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200113*</w:t>
            </w:r>
          </w:p>
        </w:tc>
        <w:tc>
          <w:tcPr>
            <w:tcW w:w="1524" w:type="dxa"/>
            <w:vAlign w:val="center"/>
          </w:tcPr>
          <w:p w14:paraId="70A5C288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2224CC53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78BF5BCC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2923A3EA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6B81E652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716DCDB9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1C7A2ED1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200114*</w:t>
            </w:r>
          </w:p>
        </w:tc>
        <w:tc>
          <w:tcPr>
            <w:tcW w:w="1524" w:type="dxa"/>
            <w:vAlign w:val="center"/>
          </w:tcPr>
          <w:p w14:paraId="1662BE1A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6523AB6F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24749FD0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2C65714E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57540812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4DC67FFE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53290ADD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200115*</w:t>
            </w:r>
          </w:p>
        </w:tc>
        <w:tc>
          <w:tcPr>
            <w:tcW w:w="1524" w:type="dxa"/>
            <w:vAlign w:val="center"/>
          </w:tcPr>
          <w:p w14:paraId="6892A716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5D20D8EC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502EBF15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49C40806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4AB88DA9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251F5B72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3F03F018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200117*</w:t>
            </w:r>
          </w:p>
        </w:tc>
        <w:tc>
          <w:tcPr>
            <w:tcW w:w="1524" w:type="dxa"/>
            <w:vAlign w:val="center"/>
          </w:tcPr>
          <w:p w14:paraId="151E8DBB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502FFD93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5C1FC48C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49C5EF09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0074ADDE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173ECF67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5FA76D45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200119*</w:t>
            </w:r>
          </w:p>
        </w:tc>
        <w:tc>
          <w:tcPr>
            <w:tcW w:w="1524" w:type="dxa"/>
            <w:vAlign w:val="center"/>
          </w:tcPr>
          <w:p w14:paraId="3517E704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710658AB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1B849E9F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685AAC90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49700BBA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6A7EC824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1CD10AA9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200126*</w:t>
            </w:r>
          </w:p>
        </w:tc>
        <w:tc>
          <w:tcPr>
            <w:tcW w:w="1524" w:type="dxa"/>
            <w:vAlign w:val="center"/>
          </w:tcPr>
          <w:p w14:paraId="1A92B95B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09DDA83C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178BC6EA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63E34742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799AFAEF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49998EDF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230AD828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200127*</w:t>
            </w:r>
          </w:p>
        </w:tc>
        <w:tc>
          <w:tcPr>
            <w:tcW w:w="1524" w:type="dxa"/>
            <w:vAlign w:val="center"/>
          </w:tcPr>
          <w:p w14:paraId="72133385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65AC6FF9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23508AA3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4168591B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2131AA16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0956D22E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62C9ED6D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200129*</w:t>
            </w:r>
          </w:p>
        </w:tc>
        <w:tc>
          <w:tcPr>
            <w:tcW w:w="1524" w:type="dxa"/>
            <w:vAlign w:val="center"/>
          </w:tcPr>
          <w:p w14:paraId="77A649B5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4166A029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191B2508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  <w:tr w:rsidR="00AB30D8" w:rsidRPr="00BE6D08" w14:paraId="0BDF1FAE" w14:textId="77777777" w:rsidTr="00261349">
        <w:trPr>
          <w:trHeight w:hRule="exact" w:val="284"/>
        </w:trPr>
        <w:tc>
          <w:tcPr>
            <w:tcW w:w="516" w:type="dxa"/>
            <w:vMerge/>
            <w:vAlign w:val="center"/>
          </w:tcPr>
          <w:p w14:paraId="5B2F394C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474" w:type="dxa"/>
            <w:vMerge/>
            <w:vAlign w:val="center"/>
          </w:tcPr>
          <w:p w14:paraId="3DB6064E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textAlignment w:val="auto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633" w:type="dxa"/>
            <w:vAlign w:val="center"/>
          </w:tcPr>
          <w:p w14:paraId="0B1CB52E" w14:textId="77777777" w:rsidR="00AB30D8" w:rsidRPr="00BE6D08" w:rsidRDefault="00AB30D8" w:rsidP="00261349">
            <w:pPr>
              <w:spacing w:after="200" w:line="276" w:lineRule="auto"/>
              <w:jc w:val="center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200130</w:t>
            </w:r>
          </w:p>
        </w:tc>
        <w:tc>
          <w:tcPr>
            <w:tcW w:w="1524" w:type="dxa"/>
            <w:vAlign w:val="center"/>
          </w:tcPr>
          <w:p w14:paraId="675F6D31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  <w:r w:rsidRPr="00BE6D08">
              <w:rPr>
                <w:bCs/>
                <w:iCs/>
                <w:kern w:val="0"/>
                <w:sz w:val="22"/>
                <w:szCs w:val="22"/>
                <w:lang w:eastAsia="en-US"/>
              </w:rPr>
              <w:t>0,001</w:t>
            </w:r>
          </w:p>
        </w:tc>
        <w:tc>
          <w:tcPr>
            <w:tcW w:w="1599" w:type="dxa"/>
            <w:vAlign w:val="center"/>
          </w:tcPr>
          <w:p w14:paraId="52ECD594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vAlign w:val="center"/>
          </w:tcPr>
          <w:p w14:paraId="62CA745E" w14:textId="77777777" w:rsidR="00AB30D8" w:rsidRPr="00BE6D08" w:rsidRDefault="00AB30D8" w:rsidP="00261349">
            <w:pPr>
              <w:suppressAutoHyphens w:val="0"/>
              <w:overflowPunct/>
              <w:autoSpaceDE/>
              <w:spacing w:after="200" w:line="276" w:lineRule="auto"/>
              <w:jc w:val="center"/>
              <w:textAlignment w:val="auto"/>
              <w:rPr>
                <w:bCs/>
                <w:iCs/>
                <w:kern w:val="0"/>
                <w:sz w:val="22"/>
                <w:szCs w:val="22"/>
                <w:lang w:eastAsia="en-US"/>
              </w:rPr>
            </w:pPr>
          </w:p>
        </w:tc>
      </w:tr>
    </w:tbl>
    <w:p w14:paraId="09CF0E69" w14:textId="77777777" w:rsidR="00AB30D8" w:rsidRPr="00BE6D08" w:rsidRDefault="00AB30D8" w:rsidP="00AB30D8">
      <w:pPr>
        <w:rPr>
          <w:sz w:val="22"/>
          <w:szCs w:val="22"/>
        </w:rPr>
      </w:pPr>
    </w:p>
    <w:tbl>
      <w:tblPr>
        <w:tblStyle w:val="Tabela-Siatka"/>
        <w:tblW w:w="8930" w:type="dxa"/>
        <w:tblInd w:w="421" w:type="dxa"/>
        <w:tblLook w:val="04A0" w:firstRow="1" w:lastRow="0" w:firstColumn="1" w:lastColumn="0" w:noHBand="0" w:noVBand="1"/>
      </w:tblPr>
      <w:tblGrid>
        <w:gridCol w:w="4681"/>
        <w:gridCol w:w="4249"/>
      </w:tblGrid>
      <w:tr w:rsidR="00AB30D8" w:rsidRPr="00BE6D08" w14:paraId="1ED607A2" w14:textId="77777777" w:rsidTr="00261349">
        <w:trPr>
          <w:trHeight w:val="654"/>
        </w:trPr>
        <w:tc>
          <w:tcPr>
            <w:tcW w:w="4681" w:type="dxa"/>
            <w:shd w:val="clear" w:color="auto" w:fill="FF7474"/>
          </w:tcPr>
          <w:p w14:paraId="67688E76" w14:textId="77777777" w:rsidR="00AB30D8" w:rsidRPr="00BE6D08" w:rsidRDefault="00AB30D8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  <w:bookmarkStart w:id="0" w:name="_Hlk182293837"/>
            <w:r w:rsidRPr="00BE6D08"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2.</w:t>
            </w:r>
          </w:p>
          <w:p w14:paraId="312E272D" w14:textId="77777777" w:rsidR="00AB30D8" w:rsidRPr="00BE6D08" w:rsidRDefault="00AB30D8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  <w:r w:rsidRPr="00BE6D08"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Łączna cena netto  za prognozowaną masę odpadów w ciągu trwania umowy w PLN</w:t>
            </w:r>
          </w:p>
        </w:tc>
        <w:tc>
          <w:tcPr>
            <w:tcW w:w="4249" w:type="dxa"/>
          </w:tcPr>
          <w:p w14:paraId="52A1A8D0" w14:textId="77777777" w:rsidR="00AB30D8" w:rsidRPr="00BE6D08" w:rsidRDefault="00AB30D8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</w:p>
        </w:tc>
      </w:tr>
      <w:tr w:rsidR="00AB30D8" w:rsidRPr="00BE6D08" w14:paraId="0CC4D701" w14:textId="77777777" w:rsidTr="00261349">
        <w:trPr>
          <w:trHeight w:val="236"/>
        </w:trPr>
        <w:tc>
          <w:tcPr>
            <w:tcW w:w="4681" w:type="dxa"/>
            <w:shd w:val="clear" w:color="auto" w:fill="FF7474"/>
          </w:tcPr>
          <w:p w14:paraId="13EFA40D" w14:textId="77777777" w:rsidR="00AB30D8" w:rsidRPr="00BE6D08" w:rsidRDefault="00AB30D8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  <w:bookmarkStart w:id="1" w:name="_Hlk182293488"/>
            <w:r w:rsidRPr="00BE6D08"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Podatek VAT 8%</w:t>
            </w:r>
          </w:p>
        </w:tc>
        <w:tc>
          <w:tcPr>
            <w:tcW w:w="4249" w:type="dxa"/>
          </w:tcPr>
          <w:p w14:paraId="6B754429" w14:textId="77777777" w:rsidR="00AB30D8" w:rsidRPr="00BE6D08" w:rsidRDefault="00AB30D8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</w:p>
        </w:tc>
      </w:tr>
      <w:tr w:rsidR="00AB30D8" w:rsidRPr="00BE6D08" w14:paraId="0D29A574" w14:textId="77777777" w:rsidTr="00261349">
        <w:trPr>
          <w:trHeight w:val="222"/>
        </w:trPr>
        <w:tc>
          <w:tcPr>
            <w:tcW w:w="4681" w:type="dxa"/>
            <w:shd w:val="clear" w:color="auto" w:fill="FF7474"/>
          </w:tcPr>
          <w:p w14:paraId="7678E972" w14:textId="77777777" w:rsidR="00AB30D8" w:rsidRPr="00BE6D08" w:rsidRDefault="00AB30D8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  <w:r w:rsidRPr="00BE6D08"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Razem cena brutto</w:t>
            </w:r>
          </w:p>
        </w:tc>
        <w:tc>
          <w:tcPr>
            <w:tcW w:w="4249" w:type="dxa"/>
          </w:tcPr>
          <w:p w14:paraId="17A0C170" w14:textId="77777777" w:rsidR="00AB30D8" w:rsidRPr="00BE6D08" w:rsidRDefault="00AB30D8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</w:p>
        </w:tc>
      </w:tr>
      <w:bookmarkEnd w:id="0"/>
      <w:bookmarkEnd w:id="1"/>
    </w:tbl>
    <w:p w14:paraId="11BD1CB9" w14:textId="77777777" w:rsidR="00AB30D8" w:rsidRPr="00BE6D08" w:rsidRDefault="00AB30D8" w:rsidP="00AB30D8">
      <w:pPr>
        <w:rPr>
          <w:sz w:val="22"/>
          <w:szCs w:val="22"/>
        </w:rPr>
      </w:pPr>
    </w:p>
    <w:p w14:paraId="1F03A6EC" w14:textId="77777777" w:rsidR="00AB30D8" w:rsidRPr="00BE6D08" w:rsidRDefault="00AB30D8" w:rsidP="00AB30D8">
      <w:pPr>
        <w:rPr>
          <w:sz w:val="22"/>
          <w:szCs w:val="22"/>
        </w:rPr>
      </w:pPr>
    </w:p>
    <w:p w14:paraId="6A276AAC" w14:textId="77777777" w:rsidR="00AB30D8" w:rsidRPr="00BE6D08" w:rsidRDefault="00AB30D8" w:rsidP="00AB30D8">
      <w:pPr>
        <w:rPr>
          <w:b/>
          <w:bCs/>
          <w:i/>
          <w:iCs/>
          <w:sz w:val="22"/>
          <w:szCs w:val="22"/>
        </w:rPr>
      </w:pPr>
      <w:r w:rsidRPr="00BE6D08">
        <w:rPr>
          <w:b/>
          <w:bCs/>
          <w:i/>
          <w:iCs/>
          <w:sz w:val="22"/>
          <w:szCs w:val="22"/>
        </w:rPr>
        <w:t xml:space="preserve">TABELA NR 3 </w:t>
      </w:r>
    </w:p>
    <w:p w14:paraId="05343882" w14:textId="77777777" w:rsidR="00AB30D8" w:rsidRPr="00BE6D08" w:rsidRDefault="00AB30D8" w:rsidP="00AB30D8">
      <w:pPr>
        <w:rPr>
          <w:i/>
          <w:iCs/>
          <w:sz w:val="22"/>
          <w:szCs w:val="22"/>
        </w:rPr>
      </w:pPr>
      <w:r w:rsidRPr="00BE6D08">
        <w:rPr>
          <w:i/>
          <w:iCs/>
          <w:sz w:val="22"/>
          <w:szCs w:val="22"/>
        </w:rPr>
        <w:t>Kontrola wagowa – wybór wariantu</w:t>
      </w:r>
    </w:p>
    <w:p w14:paraId="3F68758B" w14:textId="77777777" w:rsidR="00AB30D8" w:rsidRPr="00BE6D08" w:rsidRDefault="00AB30D8" w:rsidP="00AB30D8">
      <w:pPr>
        <w:rPr>
          <w:sz w:val="22"/>
          <w:szCs w:val="22"/>
        </w:rPr>
      </w:pPr>
    </w:p>
    <w:tbl>
      <w:tblPr>
        <w:tblStyle w:val="Tabela-Siatka2"/>
        <w:tblW w:w="8930" w:type="dxa"/>
        <w:tblInd w:w="137" w:type="dxa"/>
        <w:tblLook w:val="04A0" w:firstRow="1" w:lastRow="0" w:firstColumn="1" w:lastColumn="0" w:noHBand="0" w:noVBand="1"/>
      </w:tblPr>
      <w:tblGrid>
        <w:gridCol w:w="1814"/>
        <w:gridCol w:w="3260"/>
        <w:gridCol w:w="1985"/>
        <w:gridCol w:w="1871"/>
      </w:tblGrid>
      <w:tr w:rsidR="00AB30D8" w:rsidRPr="00BE6D08" w14:paraId="52EB0012" w14:textId="77777777" w:rsidTr="00261349">
        <w:tc>
          <w:tcPr>
            <w:tcW w:w="1814" w:type="dxa"/>
            <w:vAlign w:val="center"/>
          </w:tcPr>
          <w:p w14:paraId="257236AE" w14:textId="77777777" w:rsidR="00AB30D8" w:rsidRPr="00BE6D08" w:rsidRDefault="00AB30D8" w:rsidP="00261349">
            <w:pPr>
              <w:autoSpaceDN w:val="0"/>
              <w:adjustRightInd w:val="0"/>
              <w:ind w:right="-111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bookmarkStart w:id="2" w:name="_Hlk112927521"/>
            <w:r w:rsidRPr="00BE6D08">
              <w:rPr>
                <w:b/>
                <w:bCs/>
                <w:sz w:val="22"/>
                <w:szCs w:val="22"/>
                <w:lang w:eastAsia="pl-PL"/>
              </w:rPr>
              <w:t>Kontrola ważenia-opcje</w:t>
            </w:r>
          </w:p>
        </w:tc>
        <w:tc>
          <w:tcPr>
            <w:tcW w:w="3260" w:type="dxa"/>
            <w:vAlign w:val="center"/>
          </w:tcPr>
          <w:p w14:paraId="29A87B3E" w14:textId="77777777" w:rsidR="00AB30D8" w:rsidRPr="00BE6D08" w:rsidRDefault="00AB30D8" w:rsidP="00261349">
            <w:pPr>
              <w:autoSpaceDN w:val="0"/>
              <w:adjustRightInd w:val="0"/>
              <w:ind w:right="-111"/>
              <w:jc w:val="center"/>
              <w:rPr>
                <w:sz w:val="22"/>
                <w:szCs w:val="22"/>
                <w:lang w:eastAsia="pl-PL"/>
              </w:rPr>
            </w:pPr>
            <w:r w:rsidRPr="00BE6D08">
              <w:rPr>
                <w:sz w:val="22"/>
                <w:szCs w:val="22"/>
                <w:lang w:eastAsia="pl-PL"/>
              </w:rPr>
              <w:t>Krótki opis</w:t>
            </w:r>
          </w:p>
        </w:tc>
        <w:tc>
          <w:tcPr>
            <w:tcW w:w="1985" w:type="dxa"/>
            <w:vAlign w:val="center"/>
          </w:tcPr>
          <w:p w14:paraId="3F8CBEAF" w14:textId="77777777" w:rsidR="00AB30D8" w:rsidRPr="00BE6D08" w:rsidRDefault="00AB30D8" w:rsidP="00261349">
            <w:pPr>
              <w:autoSpaceDN w:val="0"/>
              <w:adjustRightInd w:val="0"/>
              <w:ind w:right="-111"/>
              <w:jc w:val="center"/>
              <w:rPr>
                <w:sz w:val="22"/>
                <w:szCs w:val="22"/>
                <w:lang w:eastAsia="pl-PL"/>
              </w:rPr>
            </w:pPr>
            <w:r w:rsidRPr="00BE6D08">
              <w:rPr>
                <w:sz w:val="22"/>
                <w:szCs w:val="22"/>
                <w:lang w:eastAsia="pl-PL"/>
              </w:rPr>
              <w:t>Cena netto</w:t>
            </w:r>
          </w:p>
        </w:tc>
        <w:tc>
          <w:tcPr>
            <w:tcW w:w="1871" w:type="dxa"/>
            <w:vAlign w:val="center"/>
          </w:tcPr>
          <w:p w14:paraId="157C0C27" w14:textId="77777777" w:rsidR="00AB30D8" w:rsidRPr="00BE6D08" w:rsidRDefault="00AB30D8" w:rsidP="00261349">
            <w:pPr>
              <w:autoSpaceDN w:val="0"/>
              <w:adjustRightInd w:val="0"/>
              <w:ind w:right="-111"/>
              <w:jc w:val="center"/>
              <w:rPr>
                <w:sz w:val="22"/>
                <w:szCs w:val="22"/>
                <w:lang w:eastAsia="pl-PL"/>
              </w:rPr>
            </w:pPr>
            <w:r w:rsidRPr="00BE6D08">
              <w:rPr>
                <w:sz w:val="22"/>
                <w:szCs w:val="22"/>
                <w:lang w:eastAsia="pl-PL"/>
              </w:rPr>
              <w:t>Wybrany wariant*</w:t>
            </w:r>
          </w:p>
        </w:tc>
      </w:tr>
      <w:tr w:rsidR="00AB30D8" w:rsidRPr="00BE6D08" w14:paraId="2C50C842" w14:textId="77777777" w:rsidTr="00261349">
        <w:tc>
          <w:tcPr>
            <w:tcW w:w="1814" w:type="dxa"/>
          </w:tcPr>
          <w:p w14:paraId="1C6E8C75" w14:textId="77777777" w:rsidR="00AB30D8" w:rsidRPr="00BE6D08" w:rsidRDefault="00AB30D8" w:rsidP="00261349">
            <w:pPr>
              <w:autoSpaceDN w:val="0"/>
              <w:adjustRightInd w:val="0"/>
              <w:ind w:right="-111"/>
              <w:jc w:val="both"/>
              <w:rPr>
                <w:sz w:val="22"/>
                <w:szCs w:val="22"/>
                <w:lang w:eastAsia="pl-PL"/>
              </w:rPr>
            </w:pPr>
            <w:r w:rsidRPr="00BE6D08">
              <w:rPr>
                <w:sz w:val="22"/>
                <w:szCs w:val="22"/>
                <w:lang w:eastAsia="pl-PL"/>
              </w:rPr>
              <w:t>pkt V, ppkt 3 a. zał. nr 2 do SWZ</w:t>
            </w:r>
          </w:p>
        </w:tc>
        <w:tc>
          <w:tcPr>
            <w:tcW w:w="3260" w:type="dxa"/>
          </w:tcPr>
          <w:p w14:paraId="580F16C8" w14:textId="77777777" w:rsidR="00AB30D8" w:rsidRPr="00BE6D08" w:rsidRDefault="00AB30D8" w:rsidP="00261349">
            <w:pPr>
              <w:autoSpaceDN w:val="0"/>
              <w:adjustRightInd w:val="0"/>
              <w:ind w:right="-111"/>
              <w:rPr>
                <w:sz w:val="22"/>
                <w:szCs w:val="22"/>
                <w:lang w:eastAsia="pl-PL"/>
              </w:rPr>
            </w:pPr>
            <w:r w:rsidRPr="00BE6D08">
              <w:rPr>
                <w:sz w:val="22"/>
                <w:szCs w:val="22"/>
                <w:lang w:eastAsia="pl-PL"/>
              </w:rPr>
              <w:t xml:space="preserve">Pojazdy wyposażone w wagę wraz z oprogramowaniem </w:t>
            </w:r>
          </w:p>
        </w:tc>
        <w:tc>
          <w:tcPr>
            <w:tcW w:w="1985" w:type="dxa"/>
          </w:tcPr>
          <w:p w14:paraId="55E9CBEC" w14:textId="77777777" w:rsidR="00AB30D8" w:rsidRPr="00BE6D08" w:rsidRDefault="00AB30D8" w:rsidP="00261349">
            <w:pPr>
              <w:autoSpaceDN w:val="0"/>
              <w:adjustRightInd w:val="0"/>
              <w:ind w:right="-111"/>
              <w:jc w:val="both"/>
              <w:rPr>
                <w:sz w:val="22"/>
                <w:szCs w:val="22"/>
                <w:lang w:eastAsia="pl-PL"/>
              </w:rPr>
            </w:pPr>
          </w:p>
        </w:tc>
        <w:tc>
          <w:tcPr>
            <w:tcW w:w="1871" w:type="dxa"/>
          </w:tcPr>
          <w:p w14:paraId="054111B4" w14:textId="77777777" w:rsidR="00AB30D8" w:rsidRPr="00BE6D08" w:rsidRDefault="00AB30D8" w:rsidP="00261349">
            <w:pPr>
              <w:autoSpaceDN w:val="0"/>
              <w:adjustRightInd w:val="0"/>
              <w:ind w:right="-111"/>
              <w:jc w:val="both"/>
              <w:rPr>
                <w:sz w:val="22"/>
                <w:szCs w:val="22"/>
                <w:lang w:eastAsia="pl-PL"/>
              </w:rPr>
            </w:pPr>
          </w:p>
        </w:tc>
      </w:tr>
      <w:tr w:rsidR="00AB30D8" w:rsidRPr="00BE6D08" w14:paraId="3B4CB485" w14:textId="77777777" w:rsidTr="00261349">
        <w:tc>
          <w:tcPr>
            <w:tcW w:w="1814" w:type="dxa"/>
          </w:tcPr>
          <w:p w14:paraId="321F69B7" w14:textId="77777777" w:rsidR="00AB30D8" w:rsidRPr="00BE6D08" w:rsidRDefault="00AB30D8" w:rsidP="00261349">
            <w:pPr>
              <w:autoSpaceDN w:val="0"/>
              <w:adjustRightInd w:val="0"/>
              <w:ind w:right="-111"/>
              <w:jc w:val="both"/>
              <w:rPr>
                <w:sz w:val="22"/>
                <w:szCs w:val="22"/>
                <w:lang w:eastAsia="pl-PL"/>
              </w:rPr>
            </w:pPr>
            <w:r w:rsidRPr="00BE6D08">
              <w:rPr>
                <w:sz w:val="22"/>
                <w:szCs w:val="22"/>
                <w:lang w:eastAsia="pl-PL"/>
              </w:rPr>
              <w:t>pkt V, ppkt 3 b.</w:t>
            </w:r>
          </w:p>
          <w:p w14:paraId="7A274DDF" w14:textId="77777777" w:rsidR="00AB30D8" w:rsidRPr="00BE6D08" w:rsidRDefault="00AB30D8" w:rsidP="00261349">
            <w:pPr>
              <w:autoSpaceDN w:val="0"/>
              <w:adjustRightInd w:val="0"/>
              <w:ind w:right="-111"/>
              <w:jc w:val="both"/>
              <w:rPr>
                <w:sz w:val="22"/>
                <w:szCs w:val="22"/>
                <w:lang w:eastAsia="pl-PL"/>
              </w:rPr>
            </w:pPr>
            <w:r w:rsidRPr="00BE6D08">
              <w:rPr>
                <w:sz w:val="22"/>
                <w:szCs w:val="22"/>
                <w:lang w:eastAsia="pl-PL"/>
              </w:rPr>
              <w:t>zał. nr 2 do SWZ</w:t>
            </w:r>
          </w:p>
        </w:tc>
        <w:tc>
          <w:tcPr>
            <w:tcW w:w="3260" w:type="dxa"/>
          </w:tcPr>
          <w:p w14:paraId="50E34D49" w14:textId="77777777" w:rsidR="00AB30D8" w:rsidRPr="00BE6D08" w:rsidRDefault="00AB30D8" w:rsidP="00261349">
            <w:pPr>
              <w:autoSpaceDN w:val="0"/>
              <w:adjustRightInd w:val="0"/>
              <w:ind w:right="-111"/>
              <w:rPr>
                <w:sz w:val="22"/>
                <w:szCs w:val="22"/>
                <w:lang w:eastAsia="pl-PL"/>
              </w:rPr>
            </w:pPr>
            <w:r w:rsidRPr="00BE6D08">
              <w:rPr>
                <w:sz w:val="22"/>
                <w:szCs w:val="22"/>
                <w:lang w:eastAsia="pl-PL"/>
              </w:rPr>
              <w:t>Posiadanie/instalacja legalizowanej wagi najazdowej</w:t>
            </w:r>
          </w:p>
        </w:tc>
        <w:tc>
          <w:tcPr>
            <w:tcW w:w="1985" w:type="dxa"/>
          </w:tcPr>
          <w:p w14:paraId="3B18CB4D" w14:textId="77777777" w:rsidR="00AB30D8" w:rsidRPr="00BE6D08" w:rsidRDefault="00AB30D8" w:rsidP="00261349">
            <w:pPr>
              <w:autoSpaceDN w:val="0"/>
              <w:adjustRightInd w:val="0"/>
              <w:ind w:right="-111"/>
              <w:jc w:val="both"/>
              <w:rPr>
                <w:sz w:val="22"/>
                <w:szCs w:val="22"/>
                <w:lang w:eastAsia="pl-PL"/>
              </w:rPr>
            </w:pPr>
          </w:p>
        </w:tc>
        <w:tc>
          <w:tcPr>
            <w:tcW w:w="1871" w:type="dxa"/>
          </w:tcPr>
          <w:p w14:paraId="413C2463" w14:textId="77777777" w:rsidR="00AB30D8" w:rsidRPr="00BE6D08" w:rsidRDefault="00AB30D8" w:rsidP="00261349">
            <w:pPr>
              <w:autoSpaceDN w:val="0"/>
              <w:adjustRightInd w:val="0"/>
              <w:ind w:right="-111"/>
              <w:jc w:val="both"/>
              <w:rPr>
                <w:sz w:val="22"/>
                <w:szCs w:val="22"/>
                <w:lang w:eastAsia="pl-PL"/>
              </w:rPr>
            </w:pPr>
          </w:p>
        </w:tc>
      </w:tr>
      <w:tr w:rsidR="00AB30D8" w:rsidRPr="00BE6D08" w14:paraId="22E667DB" w14:textId="77777777" w:rsidTr="00261349">
        <w:tc>
          <w:tcPr>
            <w:tcW w:w="1814" w:type="dxa"/>
          </w:tcPr>
          <w:p w14:paraId="08B621E5" w14:textId="77777777" w:rsidR="00AB30D8" w:rsidRPr="00BE6D08" w:rsidRDefault="00AB30D8" w:rsidP="00261349">
            <w:pPr>
              <w:autoSpaceDN w:val="0"/>
              <w:adjustRightInd w:val="0"/>
              <w:ind w:right="-111"/>
              <w:jc w:val="both"/>
              <w:rPr>
                <w:sz w:val="22"/>
                <w:szCs w:val="22"/>
                <w:lang w:eastAsia="pl-PL"/>
              </w:rPr>
            </w:pPr>
            <w:r w:rsidRPr="00BE6D08">
              <w:rPr>
                <w:sz w:val="22"/>
                <w:szCs w:val="22"/>
                <w:lang w:eastAsia="pl-PL"/>
              </w:rPr>
              <w:t>pkt V, ppkt 3 c.</w:t>
            </w:r>
          </w:p>
          <w:p w14:paraId="4E3EFDEC" w14:textId="77777777" w:rsidR="00AB30D8" w:rsidRPr="00BE6D08" w:rsidRDefault="00AB30D8" w:rsidP="00261349">
            <w:pPr>
              <w:autoSpaceDN w:val="0"/>
              <w:adjustRightInd w:val="0"/>
              <w:ind w:right="-111"/>
              <w:jc w:val="both"/>
              <w:rPr>
                <w:sz w:val="22"/>
                <w:szCs w:val="22"/>
                <w:lang w:eastAsia="pl-PL"/>
              </w:rPr>
            </w:pPr>
            <w:r w:rsidRPr="00BE6D08">
              <w:rPr>
                <w:sz w:val="22"/>
                <w:szCs w:val="22"/>
                <w:lang w:eastAsia="pl-PL"/>
              </w:rPr>
              <w:t>zał. nr 2 do SWZ</w:t>
            </w:r>
          </w:p>
        </w:tc>
        <w:tc>
          <w:tcPr>
            <w:tcW w:w="3260" w:type="dxa"/>
          </w:tcPr>
          <w:p w14:paraId="61A01542" w14:textId="77777777" w:rsidR="00AB30D8" w:rsidRPr="00BE6D08" w:rsidRDefault="00AB30D8" w:rsidP="00261349">
            <w:pPr>
              <w:autoSpaceDN w:val="0"/>
              <w:adjustRightInd w:val="0"/>
              <w:ind w:right="-111"/>
              <w:rPr>
                <w:sz w:val="22"/>
                <w:szCs w:val="22"/>
                <w:lang w:eastAsia="pl-PL"/>
              </w:rPr>
            </w:pPr>
            <w:r w:rsidRPr="00BE6D08">
              <w:rPr>
                <w:sz w:val="22"/>
                <w:szCs w:val="22"/>
                <w:lang w:eastAsia="pl-PL"/>
              </w:rPr>
              <w:t xml:space="preserve">Ważenie odpadów w PSZOK przy ul. Górniczej w Mszanie </w:t>
            </w:r>
          </w:p>
        </w:tc>
        <w:tc>
          <w:tcPr>
            <w:tcW w:w="1985" w:type="dxa"/>
            <w:vAlign w:val="center"/>
          </w:tcPr>
          <w:p w14:paraId="555C6C9A" w14:textId="77777777" w:rsidR="00AB30D8" w:rsidRPr="00BE6D08" w:rsidRDefault="00AB30D8" w:rsidP="00261349">
            <w:pPr>
              <w:autoSpaceDN w:val="0"/>
              <w:adjustRightInd w:val="0"/>
              <w:ind w:right="-111"/>
              <w:jc w:val="center"/>
              <w:rPr>
                <w:sz w:val="22"/>
                <w:szCs w:val="22"/>
                <w:lang w:eastAsia="pl-PL"/>
              </w:rPr>
            </w:pPr>
            <w:r w:rsidRPr="00BE6D08">
              <w:rPr>
                <w:sz w:val="22"/>
                <w:szCs w:val="22"/>
                <w:lang w:eastAsia="pl-PL"/>
              </w:rPr>
              <w:t>---</w:t>
            </w:r>
          </w:p>
        </w:tc>
        <w:tc>
          <w:tcPr>
            <w:tcW w:w="1871" w:type="dxa"/>
          </w:tcPr>
          <w:p w14:paraId="55BF31CD" w14:textId="77777777" w:rsidR="00AB30D8" w:rsidRPr="00BE6D08" w:rsidRDefault="00AB30D8" w:rsidP="00261349">
            <w:pPr>
              <w:autoSpaceDN w:val="0"/>
              <w:adjustRightInd w:val="0"/>
              <w:ind w:right="-111"/>
              <w:jc w:val="both"/>
              <w:rPr>
                <w:sz w:val="22"/>
                <w:szCs w:val="22"/>
                <w:lang w:eastAsia="pl-PL"/>
              </w:rPr>
            </w:pPr>
          </w:p>
        </w:tc>
      </w:tr>
      <w:tr w:rsidR="00AB30D8" w:rsidRPr="00BE6D08" w14:paraId="58DD38DE" w14:textId="77777777" w:rsidTr="00261349">
        <w:tc>
          <w:tcPr>
            <w:tcW w:w="1814" w:type="dxa"/>
          </w:tcPr>
          <w:p w14:paraId="7C2B02FD" w14:textId="77777777" w:rsidR="00AB30D8" w:rsidRPr="00BE6D08" w:rsidRDefault="00AB30D8" w:rsidP="00261349">
            <w:pPr>
              <w:autoSpaceDN w:val="0"/>
              <w:adjustRightInd w:val="0"/>
              <w:ind w:right="-111"/>
              <w:jc w:val="both"/>
              <w:rPr>
                <w:sz w:val="22"/>
                <w:szCs w:val="22"/>
                <w:lang w:eastAsia="pl-PL"/>
              </w:rPr>
            </w:pPr>
            <w:r w:rsidRPr="00BE6D08">
              <w:rPr>
                <w:sz w:val="22"/>
                <w:szCs w:val="22"/>
                <w:lang w:eastAsia="pl-PL"/>
              </w:rPr>
              <w:t>pkt V, ppkt 3 d.</w:t>
            </w:r>
          </w:p>
          <w:p w14:paraId="191E9A3A" w14:textId="77777777" w:rsidR="00AB30D8" w:rsidRPr="00BE6D08" w:rsidRDefault="00AB30D8" w:rsidP="00261349">
            <w:pPr>
              <w:autoSpaceDN w:val="0"/>
              <w:adjustRightInd w:val="0"/>
              <w:ind w:right="-111"/>
              <w:jc w:val="both"/>
              <w:rPr>
                <w:sz w:val="22"/>
                <w:szCs w:val="22"/>
                <w:lang w:eastAsia="pl-PL"/>
              </w:rPr>
            </w:pPr>
            <w:r w:rsidRPr="00BE6D08">
              <w:rPr>
                <w:sz w:val="22"/>
                <w:szCs w:val="22"/>
                <w:lang w:eastAsia="pl-PL"/>
              </w:rPr>
              <w:t>zał. nr 2 do SWZ</w:t>
            </w:r>
          </w:p>
        </w:tc>
        <w:tc>
          <w:tcPr>
            <w:tcW w:w="3260" w:type="dxa"/>
          </w:tcPr>
          <w:p w14:paraId="460F4F5A" w14:textId="77777777" w:rsidR="00AB30D8" w:rsidRPr="00BE6D08" w:rsidRDefault="00AB30D8" w:rsidP="00261349">
            <w:pPr>
              <w:autoSpaceDN w:val="0"/>
              <w:adjustRightInd w:val="0"/>
              <w:ind w:right="-111"/>
              <w:rPr>
                <w:sz w:val="22"/>
                <w:szCs w:val="22"/>
                <w:lang w:eastAsia="pl-PL"/>
              </w:rPr>
            </w:pPr>
            <w:r w:rsidRPr="00BE6D08">
              <w:rPr>
                <w:sz w:val="22"/>
                <w:szCs w:val="22"/>
                <w:lang w:eastAsia="pl-PL"/>
              </w:rPr>
              <w:t>Odrębna umowa z podmiotem posiadającym legalizowaną wagę</w:t>
            </w:r>
          </w:p>
        </w:tc>
        <w:tc>
          <w:tcPr>
            <w:tcW w:w="1985" w:type="dxa"/>
          </w:tcPr>
          <w:p w14:paraId="546416F2" w14:textId="77777777" w:rsidR="00AB30D8" w:rsidRPr="00BE6D08" w:rsidRDefault="00AB30D8" w:rsidP="00261349">
            <w:pPr>
              <w:autoSpaceDN w:val="0"/>
              <w:adjustRightInd w:val="0"/>
              <w:ind w:right="-111"/>
              <w:jc w:val="both"/>
              <w:rPr>
                <w:sz w:val="22"/>
                <w:szCs w:val="22"/>
                <w:lang w:eastAsia="pl-PL"/>
              </w:rPr>
            </w:pPr>
          </w:p>
        </w:tc>
        <w:tc>
          <w:tcPr>
            <w:tcW w:w="1871" w:type="dxa"/>
          </w:tcPr>
          <w:p w14:paraId="1ED1274B" w14:textId="77777777" w:rsidR="00AB30D8" w:rsidRPr="00BE6D08" w:rsidRDefault="00AB30D8" w:rsidP="00261349">
            <w:pPr>
              <w:autoSpaceDN w:val="0"/>
              <w:adjustRightInd w:val="0"/>
              <w:ind w:right="-111"/>
              <w:jc w:val="both"/>
              <w:rPr>
                <w:sz w:val="22"/>
                <w:szCs w:val="22"/>
                <w:lang w:eastAsia="pl-PL"/>
              </w:rPr>
            </w:pPr>
          </w:p>
        </w:tc>
      </w:tr>
    </w:tbl>
    <w:p w14:paraId="39DB8792" w14:textId="77777777" w:rsidR="00AB30D8" w:rsidRPr="00BE6D08" w:rsidRDefault="00AB30D8" w:rsidP="00AB30D8">
      <w:pPr>
        <w:pStyle w:val="Akapitzlist"/>
        <w:tabs>
          <w:tab w:val="left" w:pos="360"/>
        </w:tabs>
        <w:autoSpaceDN w:val="0"/>
        <w:adjustRightInd w:val="0"/>
        <w:spacing w:after="120" w:line="240" w:lineRule="auto"/>
        <w:ind w:left="403"/>
        <w:contextualSpacing w:val="0"/>
        <w:jc w:val="both"/>
        <w:rPr>
          <w:rFonts w:ascii="Times New Roman" w:hAnsi="Times New Roman"/>
          <w:b/>
        </w:rPr>
      </w:pPr>
    </w:p>
    <w:tbl>
      <w:tblPr>
        <w:tblStyle w:val="Tabela-Siatka"/>
        <w:tblW w:w="8930" w:type="dxa"/>
        <w:tblInd w:w="137" w:type="dxa"/>
        <w:tblLook w:val="04A0" w:firstRow="1" w:lastRow="0" w:firstColumn="1" w:lastColumn="0" w:noHBand="0" w:noVBand="1"/>
      </w:tblPr>
      <w:tblGrid>
        <w:gridCol w:w="5245"/>
        <w:gridCol w:w="3685"/>
      </w:tblGrid>
      <w:tr w:rsidR="00AB30D8" w:rsidRPr="00BE6D08" w14:paraId="59960965" w14:textId="77777777" w:rsidTr="00261349">
        <w:tc>
          <w:tcPr>
            <w:tcW w:w="5245" w:type="dxa"/>
            <w:shd w:val="clear" w:color="auto" w:fill="FF7474"/>
          </w:tcPr>
          <w:p w14:paraId="35ECCD99" w14:textId="77777777" w:rsidR="00AB30D8" w:rsidRPr="00BE6D08" w:rsidRDefault="00AB30D8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  <w:r w:rsidRPr="00BE6D08"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3.</w:t>
            </w:r>
          </w:p>
          <w:p w14:paraId="58982D17" w14:textId="77777777" w:rsidR="00AB30D8" w:rsidRPr="00BE6D08" w:rsidRDefault="00AB30D8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  <w:r w:rsidRPr="00BE6D08"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Cena netto za wybrany wariant w PLN</w:t>
            </w:r>
          </w:p>
          <w:p w14:paraId="6106A245" w14:textId="77777777" w:rsidR="00AB30D8" w:rsidRPr="00BE6D08" w:rsidRDefault="00AB30D8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</w:p>
        </w:tc>
        <w:tc>
          <w:tcPr>
            <w:tcW w:w="3685" w:type="dxa"/>
          </w:tcPr>
          <w:p w14:paraId="568C25E1" w14:textId="77777777" w:rsidR="00AB30D8" w:rsidRPr="00BE6D08" w:rsidRDefault="00AB30D8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</w:p>
        </w:tc>
      </w:tr>
      <w:tr w:rsidR="00AB30D8" w:rsidRPr="00BE6D08" w14:paraId="043B6AF2" w14:textId="77777777" w:rsidTr="00261349">
        <w:trPr>
          <w:trHeight w:val="236"/>
        </w:trPr>
        <w:tc>
          <w:tcPr>
            <w:tcW w:w="5245" w:type="dxa"/>
            <w:shd w:val="clear" w:color="auto" w:fill="FF7474"/>
          </w:tcPr>
          <w:p w14:paraId="6BF34DAB" w14:textId="1456B29F" w:rsidR="00AB30D8" w:rsidRPr="000E48C9" w:rsidRDefault="00AB30D8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strike/>
                <w:kern w:val="0"/>
                <w:sz w:val="22"/>
                <w:szCs w:val="22"/>
                <w:highlight w:val="yellow"/>
              </w:rPr>
            </w:pPr>
            <w:r w:rsidRPr="000E48C9">
              <w:rPr>
                <w:rFonts w:eastAsia="Calibri"/>
                <w:b/>
                <w:bCs/>
                <w:i/>
                <w:strike/>
                <w:kern w:val="0"/>
                <w:sz w:val="22"/>
                <w:szCs w:val="22"/>
                <w:highlight w:val="yellow"/>
              </w:rPr>
              <w:t>Podatek VAT 8%</w:t>
            </w:r>
            <w:r w:rsidR="000E48C9" w:rsidRPr="000E48C9">
              <w:rPr>
                <w:rFonts w:eastAsia="Calibri"/>
                <w:b/>
                <w:bCs/>
                <w:i/>
                <w:strike/>
                <w:kern w:val="0"/>
                <w:sz w:val="22"/>
                <w:szCs w:val="22"/>
                <w:highlight w:val="yellow"/>
              </w:rPr>
              <w:t xml:space="preserve"> </w:t>
            </w:r>
            <w:r w:rsidR="000E48C9" w:rsidRPr="000E48C9">
              <w:rPr>
                <w:rFonts w:eastAsia="Calibri"/>
                <w:b/>
                <w:bCs/>
                <w:i/>
                <w:kern w:val="0"/>
                <w:sz w:val="22"/>
                <w:szCs w:val="22"/>
                <w:highlight w:val="yellow"/>
              </w:rPr>
              <w:t>Podatek Vat</w:t>
            </w:r>
          </w:p>
        </w:tc>
        <w:tc>
          <w:tcPr>
            <w:tcW w:w="3685" w:type="dxa"/>
          </w:tcPr>
          <w:p w14:paraId="6FF77B20" w14:textId="77777777" w:rsidR="00AB30D8" w:rsidRPr="00BE6D08" w:rsidRDefault="00AB30D8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</w:p>
        </w:tc>
      </w:tr>
      <w:tr w:rsidR="00AB30D8" w:rsidRPr="00BE6D08" w14:paraId="431C40CC" w14:textId="77777777" w:rsidTr="00261349">
        <w:trPr>
          <w:trHeight w:val="222"/>
        </w:trPr>
        <w:tc>
          <w:tcPr>
            <w:tcW w:w="5245" w:type="dxa"/>
            <w:shd w:val="clear" w:color="auto" w:fill="FF7474"/>
          </w:tcPr>
          <w:p w14:paraId="7682842D" w14:textId="77777777" w:rsidR="00AB30D8" w:rsidRPr="00BE6D08" w:rsidRDefault="00AB30D8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  <w:r w:rsidRPr="00BE6D08"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Razem cena brutto</w:t>
            </w:r>
          </w:p>
        </w:tc>
        <w:tc>
          <w:tcPr>
            <w:tcW w:w="3685" w:type="dxa"/>
          </w:tcPr>
          <w:p w14:paraId="0815B061" w14:textId="77777777" w:rsidR="00AB30D8" w:rsidRPr="00BE6D08" w:rsidRDefault="00AB30D8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</w:p>
        </w:tc>
      </w:tr>
    </w:tbl>
    <w:p w14:paraId="2DEE977F" w14:textId="77777777" w:rsidR="00AB30D8" w:rsidRPr="00BE6D08" w:rsidRDefault="00AB30D8" w:rsidP="00AB30D8">
      <w:pPr>
        <w:tabs>
          <w:tab w:val="left" w:pos="360"/>
        </w:tabs>
        <w:autoSpaceDN w:val="0"/>
        <w:adjustRightInd w:val="0"/>
        <w:spacing w:after="120"/>
        <w:jc w:val="both"/>
        <w:rPr>
          <w:b/>
          <w:sz w:val="22"/>
          <w:szCs w:val="22"/>
        </w:rPr>
      </w:pPr>
    </w:p>
    <w:p w14:paraId="35369E42" w14:textId="77777777" w:rsidR="00AB30D8" w:rsidRPr="00BE6D08" w:rsidRDefault="00AB30D8" w:rsidP="00AB30D8">
      <w:pPr>
        <w:tabs>
          <w:tab w:val="left" w:pos="403"/>
        </w:tabs>
        <w:autoSpaceDN w:val="0"/>
        <w:adjustRightInd w:val="0"/>
        <w:spacing w:after="120"/>
        <w:jc w:val="both"/>
        <w:rPr>
          <w:b/>
          <w:i/>
          <w:iCs/>
          <w:sz w:val="22"/>
          <w:szCs w:val="22"/>
        </w:rPr>
      </w:pPr>
      <w:r w:rsidRPr="00BE6D08">
        <w:rPr>
          <w:b/>
          <w:i/>
          <w:iCs/>
          <w:sz w:val="22"/>
          <w:szCs w:val="22"/>
        </w:rPr>
        <w:t>TABELA NR 4</w:t>
      </w:r>
    </w:p>
    <w:p w14:paraId="0B620985" w14:textId="77777777" w:rsidR="00AB30D8" w:rsidRPr="00BE6D08" w:rsidRDefault="00AB30D8" w:rsidP="00AB30D8">
      <w:pPr>
        <w:tabs>
          <w:tab w:val="left" w:pos="403"/>
        </w:tabs>
        <w:autoSpaceDN w:val="0"/>
        <w:adjustRightInd w:val="0"/>
        <w:spacing w:after="120"/>
        <w:jc w:val="both"/>
        <w:rPr>
          <w:bCs/>
          <w:i/>
          <w:iCs/>
          <w:sz w:val="22"/>
          <w:szCs w:val="22"/>
        </w:rPr>
      </w:pPr>
      <w:r w:rsidRPr="00BE6D08">
        <w:rPr>
          <w:bCs/>
          <w:i/>
          <w:iCs/>
          <w:sz w:val="22"/>
          <w:szCs w:val="22"/>
        </w:rPr>
        <w:t>Dzierżawa kontenerów przeznaczonych do obsługi PSZOK</w:t>
      </w:r>
    </w:p>
    <w:tbl>
      <w:tblPr>
        <w:tblStyle w:val="Tabela-Siatka3"/>
        <w:tblW w:w="0" w:type="auto"/>
        <w:jc w:val="center"/>
        <w:tblLook w:val="04A0" w:firstRow="1" w:lastRow="0" w:firstColumn="1" w:lastColumn="0" w:noHBand="0" w:noVBand="1"/>
      </w:tblPr>
      <w:tblGrid>
        <w:gridCol w:w="1555"/>
        <w:gridCol w:w="3396"/>
        <w:gridCol w:w="4116"/>
      </w:tblGrid>
      <w:tr w:rsidR="00AB30D8" w:rsidRPr="00BE6D08" w14:paraId="1E5CDD56" w14:textId="77777777" w:rsidTr="00261349">
        <w:trPr>
          <w:jc w:val="center"/>
        </w:trPr>
        <w:tc>
          <w:tcPr>
            <w:tcW w:w="1555" w:type="dxa"/>
          </w:tcPr>
          <w:p w14:paraId="4B13E7FE" w14:textId="77777777" w:rsidR="00AB30D8" w:rsidRPr="00BE6D08" w:rsidRDefault="00AB30D8" w:rsidP="00261349">
            <w:pPr>
              <w:jc w:val="both"/>
              <w:rPr>
                <w:b/>
                <w:bCs/>
                <w:sz w:val="22"/>
                <w:szCs w:val="22"/>
              </w:rPr>
            </w:pPr>
            <w:r w:rsidRPr="00BE6D08">
              <w:rPr>
                <w:b/>
                <w:bCs/>
                <w:sz w:val="22"/>
                <w:szCs w:val="22"/>
              </w:rPr>
              <w:t>Rodzaj kontenera</w:t>
            </w:r>
          </w:p>
          <w:p w14:paraId="55B7C959" w14:textId="77777777" w:rsidR="00AB30D8" w:rsidRPr="00BE6D08" w:rsidRDefault="00AB30D8" w:rsidP="002613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96" w:type="dxa"/>
          </w:tcPr>
          <w:p w14:paraId="06B43F84" w14:textId="77777777" w:rsidR="00AB30D8" w:rsidRPr="00BE6D08" w:rsidRDefault="00AB30D8" w:rsidP="00261349">
            <w:pPr>
              <w:jc w:val="both"/>
              <w:rPr>
                <w:sz w:val="22"/>
                <w:szCs w:val="22"/>
              </w:rPr>
            </w:pPr>
            <w:r w:rsidRPr="00BE6D08">
              <w:rPr>
                <w:sz w:val="22"/>
                <w:szCs w:val="22"/>
              </w:rPr>
              <w:t>Koszt dzierżawy za 1 dobę cena netto</w:t>
            </w:r>
          </w:p>
        </w:tc>
        <w:tc>
          <w:tcPr>
            <w:tcW w:w="4116" w:type="dxa"/>
          </w:tcPr>
          <w:p w14:paraId="4BF558CF" w14:textId="77777777" w:rsidR="00AB30D8" w:rsidRPr="00BE6D08" w:rsidRDefault="00AB30D8" w:rsidP="00261349">
            <w:pPr>
              <w:jc w:val="both"/>
              <w:rPr>
                <w:sz w:val="22"/>
                <w:szCs w:val="22"/>
              </w:rPr>
            </w:pPr>
            <w:r w:rsidRPr="00BE6D08">
              <w:rPr>
                <w:sz w:val="22"/>
                <w:szCs w:val="22"/>
              </w:rPr>
              <w:t xml:space="preserve">Roczny koszt dzierżawy cena netto </w:t>
            </w:r>
          </w:p>
        </w:tc>
      </w:tr>
      <w:tr w:rsidR="00AB30D8" w:rsidRPr="00BE6D08" w14:paraId="09DABF4C" w14:textId="77777777" w:rsidTr="00261349">
        <w:trPr>
          <w:jc w:val="center"/>
        </w:trPr>
        <w:tc>
          <w:tcPr>
            <w:tcW w:w="1555" w:type="dxa"/>
          </w:tcPr>
          <w:p w14:paraId="6BA3E170" w14:textId="77777777" w:rsidR="00AB30D8" w:rsidRPr="00BE6D08" w:rsidRDefault="00AB30D8" w:rsidP="00261349">
            <w:pPr>
              <w:jc w:val="both"/>
              <w:rPr>
                <w:sz w:val="22"/>
                <w:szCs w:val="22"/>
              </w:rPr>
            </w:pPr>
            <w:r w:rsidRPr="00BE6D08">
              <w:rPr>
                <w:sz w:val="22"/>
                <w:szCs w:val="22"/>
              </w:rPr>
              <w:t>KP40</w:t>
            </w:r>
          </w:p>
        </w:tc>
        <w:tc>
          <w:tcPr>
            <w:tcW w:w="3396" w:type="dxa"/>
          </w:tcPr>
          <w:p w14:paraId="090C848B" w14:textId="77777777" w:rsidR="00AB30D8" w:rsidRPr="00BE6D08" w:rsidRDefault="00AB30D8" w:rsidP="00261349">
            <w:pPr>
              <w:jc w:val="both"/>
              <w:rPr>
                <w:sz w:val="22"/>
                <w:szCs w:val="22"/>
              </w:rPr>
            </w:pPr>
          </w:p>
          <w:p w14:paraId="40458FE7" w14:textId="77777777" w:rsidR="00AB30D8" w:rsidRPr="00BE6D08" w:rsidRDefault="00AB30D8" w:rsidP="002613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116" w:type="dxa"/>
          </w:tcPr>
          <w:p w14:paraId="47AE6EBA" w14:textId="77777777" w:rsidR="00AB30D8" w:rsidRPr="00BE6D08" w:rsidRDefault="00AB30D8" w:rsidP="00261349">
            <w:pPr>
              <w:jc w:val="both"/>
              <w:rPr>
                <w:sz w:val="22"/>
                <w:szCs w:val="22"/>
              </w:rPr>
            </w:pPr>
          </w:p>
        </w:tc>
      </w:tr>
      <w:tr w:rsidR="00AB30D8" w:rsidRPr="00BE6D08" w14:paraId="6CAEDD60" w14:textId="77777777" w:rsidTr="00261349">
        <w:trPr>
          <w:jc w:val="center"/>
        </w:trPr>
        <w:tc>
          <w:tcPr>
            <w:tcW w:w="1555" w:type="dxa"/>
          </w:tcPr>
          <w:p w14:paraId="27E98567" w14:textId="77777777" w:rsidR="00AB30D8" w:rsidRPr="00BE6D08" w:rsidRDefault="00AB30D8" w:rsidP="00261349">
            <w:pPr>
              <w:jc w:val="both"/>
              <w:rPr>
                <w:sz w:val="22"/>
                <w:szCs w:val="22"/>
              </w:rPr>
            </w:pPr>
            <w:r w:rsidRPr="00BE6D08">
              <w:rPr>
                <w:sz w:val="22"/>
                <w:szCs w:val="22"/>
              </w:rPr>
              <w:t>KP7 zamknięty</w:t>
            </w:r>
          </w:p>
        </w:tc>
        <w:tc>
          <w:tcPr>
            <w:tcW w:w="3396" w:type="dxa"/>
          </w:tcPr>
          <w:p w14:paraId="44AF7C23" w14:textId="77777777" w:rsidR="00AB30D8" w:rsidRPr="00BE6D08" w:rsidRDefault="00AB30D8" w:rsidP="00261349">
            <w:pPr>
              <w:jc w:val="both"/>
              <w:rPr>
                <w:sz w:val="22"/>
                <w:szCs w:val="22"/>
              </w:rPr>
            </w:pPr>
          </w:p>
          <w:p w14:paraId="1B3A1BA4" w14:textId="77777777" w:rsidR="00AB30D8" w:rsidRPr="00BE6D08" w:rsidRDefault="00AB30D8" w:rsidP="002613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116" w:type="dxa"/>
          </w:tcPr>
          <w:p w14:paraId="1F431CA6" w14:textId="77777777" w:rsidR="00AB30D8" w:rsidRPr="00BE6D08" w:rsidRDefault="00AB30D8" w:rsidP="00261349">
            <w:pPr>
              <w:jc w:val="both"/>
              <w:rPr>
                <w:sz w:val="22"/>
                <w:szCs w:val="22"/>
              </w:rPr>
            </w:pPr>
          </w:p>
        </w:tc>
      </w:tr>
      <w:tr w:rsidR="00AB30D8" w:rsidRPr="00BE6D08" w14:paraId="2AFFED69" w14:textId="77777777" w:rsidTr="00261349">
        <w:trPr>
          <w:jc w:val="center"/>
        </w:trPr>
        <w:tc>
          <w:tcPr>
            <w:tcW w:w="1555" w:type="dxa"/>
          </w:tcPr>
          <w:p w14:paraId="0B6F9A3F" w14:textId="77777777" w:rsidR="00AB30D8" w:rsidRPr="00BE6D08" w:rsidRDefault="00AB30D8" w:rsidP="00261349">
            <w:pPr>
              <w:jc w:val="both"/>
              <w:rPr>
                <w:sz w:val="22"/>
                <w:szCs w:val="22"/>
              </w:rPr>
            </w:pPr>
            <w:r w:rsidRPr="00BE6D08">
              <w:rPr>
                <w:sz w:val="22"/>
                <w:szCs w:val="22"/>
              </w:rPr>
              <w:t xml:space="preserve">KP7 otwarty </w:t>
            </w:r>
          </w:p>
        </w:tc>
        <w:tc>
          <w:tcPr>
            <w:tcW w:w="3396" w:type="dxa"/>
          </w:tcPr>
          <w:p w14:paraId="537D2BCB" w14:textId="77777777" w:rsidR="00AB30D8" w:rsidRPr="00BE6D08" w:rsidRDefault="00AB30D8" w:rsidP="00261349">
            <w:pPr>
              <w:jc w:val="both"/>
              <w:rPr>
                <w:sz w:val="22"/>
                <w:szCs w:val="22"/>
              </w:rPr>
            </w:pPr>
          </w:p>
          <w:p w14:paraId="0405DA79" w14:textId="77777777" w:rsidR="00AB30D8" w:rsidRPr="00BE6D08" w:rsidRDefault="00AB30D8" w:rsidP="002613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116" w:type="dxa"/>
          </w:tcPr>
          <w:p w14:paraId="6F9B119F" w14:textId="77777777" w:rsidR="00AB30D8" w:rsidRPr="00BE6D08" w:rsidRDefault="00AB30D8" w:rsidP="00261349">
            <w:pPr>
              <w:jc w:val="both"/>
              <w:rPr>
                <w:sz w:val="22"/>
                <w:szCs w:val="22"/>
              </w:rPr>
            </w:pPr>
          </w:p>
        </w:tc>
      </w:tr>
    </w:tbl>
    <w:p w14:paraId="3743974F" w14:textId="77777777" w:rsidR="00AB30D8" w:rsidRPr="00BE6D08" w:rsidRDefault="00AB30D8" w:rsidP="00AB30D8">
      <w:pPr>
        <w:pStyle w:val="Akapitzlist"/>
        <w:tabs>
          <w:tab w:val="left" w:pos="360"/>
        </w:tabs>
        <w:autoSpaceDN w:val="0"/>
        <w:adjustRightInd w:val="0"/>
        <w:spacing w:after="120" w:line="240" w:lineRule="auto"/>
        <w:ind w:left="403"/>
        <w:contextualSpacing w:val="0"/>
        <w:jc w:val="both"/>
        <w:rPr>
          <w:rFonts w:ascii="Times New Roman" w:hAnsi="Times New Roman"/>
          <w:b/>
        </w:rPr>
      </w:pPr>
    </w:p>
    <w:tbl>
      <w:tblPr>
        <w:tblStyle w:val="Tabela-Siatka"/>
        <w:tblW w:w="9072" w:type="dxa"/>
        <w:tblInd w:w="137" w:type="dxa"/>
        <w:tblLook w:val="04A0" w:firstRow="1" w:lastRow="0" w:firstColumn="1" w:lastColumn="0" w:noHBand="0" w:noVBand="1"/>
      </w:tblPr>
      <w:tblGrid>
        <w:gridCol w:w="4965"/>
        <w:gridCol w:w="4107"/>
      </w:tblGrid>
      <w:tr w:rsidR="00AB30D8" w:rsidRPr="00BE6D08" w14:paraId="48F3B5D4" w14:textId="77777777" w:rsidTr="00261349">
        <w:trPr>
          <w:trHeight w:val="654"/>
        </w:trPr>
        <w:tc>
          <w:tcPr>
            <w:tcW w:w="4965" w:type="dxa"/>
            <w:shd w:val="clear" w:color="auto" w:fill="FF7474"/>
          </w:tcPr>
          <w:p w14:paraId="37107416" w14:textId="77777777" w:rsidR="00AB30D8" w:rsidRPr="00BE6D08" w:rsidRDefault="00AB30D8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  <w:r w:rsidRPr="00BE6D08"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4.</w:t>
            </w:r>
          </w:p>
          <w:p w14:paraId="0D424749" w14:textId="77777777" w:rsidR="00AB30D8" w:rsidRPr="00BE6D08" w:rsidRDefault="00AB30D8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  <w:r w:rsidRPr="00BE6D08"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Roczny koszt dzierżawy netto w PLN</w:t>
            </w:r>
          </w:p>
        </w:tc>
        <w:tc>
          <w:tcPr>
            <w:tcW w:w="4107" w:type="dxa"/>
          </w:tcPr>
          <w:p w14:paraId="42B58673" w14:textId="77777777" w:rsidR="00AB30D8" w:rsidRPr="00BE6D08" w:rsidRDefault="00AB30D8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</w:p>
        </w:tc>
      </w:tr>
      <w:tr w:rsidR="00AB30D8" w:rsidRPr="00BE6D08" w14:paraId="7823D860" w14:textId="77777777" w:rsidTr="00261349">
        <w:trPr>
          <w:trHeight w:val="236"/>
        </w:trPr>
        <w:tc>
          <w:tcPr>
            <w:tcW w:w="4965" w:type="dxa"/>
            <w:shd w:val="clear" w:color="auto" w:fill="FF7474"/>
          </w:tcPr>
          <w:p w14:paraId="48936DDE" w14:textId="77777777" w:rsidR="00AB30D8" w:rsidRPr="00BE6D08" w:rsidRDefault="00AB30D8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  <w:bookmarkStart w:id="3" w:name="_Hlk182295824"/>
            <w:r w:rsidRPr="00BE6D08"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Podatek VAT 23%</w:t>
            </w:r>
          </w:p>
        </w:tc>
        <w:tc>
          <w:tcPr>
            <w:tcW w:w="4107" w:type="dxa"/>
          </w:tcPr>
          <w:p w14:paraId="5AEAAE0C" w14:textId="77777777" w:rsidR="00AB30D8" w:rsidRPr="00BE6D08" w:rsidRDefault="00AB30D8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</w:p>
        </w:tc>
      </w:tr>
      <w:tr w:rsidR="00AB30D8" w:rsidRPr="00BE6D08" w14:paraId="6CC04620" w14:textId="77777777" w:rsidTr="00261349">
        <w:trPr>
          <w:trHeight w:val="222"/>
        </w:trPr>
        <w:tc>
          <w:tcPr>
            <w:tcW w:w="4965" w:type="dxa"/>
            <w:shd w:val="clear" w:color="auto" w:fill="FF7474"/>
          </w:tcPr>
          <w:p w14:paraId="1230C8CC" w14:textId="77777777" w:rsidR="00AB30D8" w:rsidRPr="00BE6D08" w:rsidRDefault="00AB30D8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  <w:r w:rsidRPr="00BE6D08"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  <w:t>Razem cena brutto</w:t>
            </w:r>
          </w:p>
        </w:tc>
        <w:tc>
          <w:tcPr>
            <w:tcW w:w="4107" w:type="dxa"/>
          </w:tcPr>
          <w:p w14:paraId="7493FF91" w14:textId="77777777" w:rsidR="00AB30D8" w:rsidRPr="00BE6D08" w:rsidRDefault="00AB30D8" w:rsidP="00261349">
            <w:pPr>
              <w:overflowPunct/>
              <w:autoSpaceDE/>
              <w:jc w:val="both"/>
              <w:textAlignment w:val="auto"/>
              <w:rPr>
                <w:rFonts w:eastAsia="Calibri"/>
                <w:b/>
                <w:bCs/>
                <w:i/>
                <w:kern w:val="0"/>
                <w:sz w:val="22"/>
                <w:szCs w:val="22"/>
              </w:rPr>
            </w:pPr>
          </w:p>
        </w:tc>
      </w:tr>
      <w:bookmarkEnd w:id="3"/>
    </w:tbl>
    <w:p w14:paraId="274F1B8F" w14:textId="77777777" w:rsidR="00AB30D8" w:rsidRPr="00BE6D08" w:rsidRDefault="00AB30D8" w:rsidP="00AB30D8">
      <w:pPr>
        <w:tabs>
          <w:tab w:val="left" w:pos="360"/>
        </w:tabs>
        <w:autoSpaceDN w:val="0"/>
        <w:adjustRightInd w:val="0"/>
        <w:spacing w:after="120"/>
        <w:jc w:val="both"/>
        <w:rPr>
          <w:rFonts w:eastAsia="Calibri"/>
          <w:b/>
          <w:bCs/>
          <w:i/>
          <w:kern w:val="0"/>
          <w:sz w:val="22"/>
          <w:szCs w:val="22"/>
        </w:rPr>
      </w:pPr>
    </w:p>
    <w:p w14:paraId="20E10003" w14:textId="77777777" w:rsidR="00AB30D8" w:rsidRPr="00BE6D08" w:rsidRDefault="00AB30D8" w:rsidP="00AB30D8">
      <w:pPr>
        <w:tabs>
          <w:tab w:val="left" w:pos="360"/>
        </w:tabs>
        <w:autoSpaceDN w:val="0"/>
        <w:adjustRightInd w:val="0"/>
        <w:spacing w:after="120"/>
        <w:jc w:val="both"/>
        <w:rPr>
          <w:b/>
          <w:sz w:val="22"/>
          <w:szCs w:val="22"/>
        </w:rPr>
      </w:pPr>
    </w:p>
    <w:p w14:paraId="72CA3C5E" w14:textId="77777777" w:rsidR="00AB30D8" w:rsidRPr="00BE6D08" w:rsidRDefault="00AB30D8" w:rsidP="00AB30D8">
      <w:pPr>
        <w:pStyle w:val="Akapitzlist"/>
        <w:numPr>
          <w:ilvl w:val="0"/>
          <w:numId w:val="27"/>
        </w:numPr>
        <w:tabs>
          <w:tab w:val="left" w:pos="360"/>
        </w:tabs>
        <w:autoSpaceDN w:val="0"/>
        <w:adjustRightInd w:val="0"/>
        <w:spacing w:after="120" w:line="240" w:lineRule="auto"/>
        <w:ind w:left="403" w:hanging="403"/>
        <w:contextualSpacing w:val="0"/>
        <w:jc w:val="both"/>
        <w:rPr>
          <w:rFonts w:ascii="Times New Roman" w:hAnsi="Times New Roman"/>
          <w:b/>
        </w:rPr>
      </w:pPr>
      <w:r w:rsidRPr="00BE6D08">
        <w:rPr>
          <w:rFonts w:ascii="Times New Roman" w:hAnsi="Times New Roman"/>
          <w:b/>
        </w:rPr>
        <w:t xml:space="preserve">Kryterium - zastosowanie worków wykonanych z materiałów pochodzących </w:t>
      </w:r>
      <w:r w:rsidRPr="00BE6D08">
        <w:rPr>
          <w:rFonts w:ascii="Times New Roman" w:hAnsi="Times New Roman"/>
          <w:b/>
        </w:rPr>
        <w:br/>
        <w:t xml:space="preserve">z recyklingu: </w:t>
      </w:r>
    </w:p>
    <w:p w14:paraId="537AD4B7" w14:textId="77777777" w:rsidR="00AB30D8" w:rsidRPr="00BE6D08" w:rsidRDefault="00AB30D8" w:rsidP="00AB30D8">
      <w:pPr>
        <w:pStyle w:val="Akapitzlist"/>
        <w:tabs>
          <w:tab w:val="left" w:pos="360"/>
        </w:tabs>
        <w:autoSpaceDN w:val="0"/>
        <w:adjustRightInd w:val="0"/>
        <w:spacing w:after="120" w:line="240" w:lineRule="auto"/>
        <w:ind w:left="403"/>
        <w:contextualSpacing w:val="0"/>
        <w:jc w:val="both"/>
        <w:rPr>
          <w:rFonts w:ascii="Times New Roman" w:hAnsi="Times New Roman"/>
          <w:b/>
        </w:rPr>
      </w:pPr>
      <w:r w:rsidRPr="00BE6D08">
        <w:rPr>
          <w:rFonts w:ascii="Times New Roman" w:hAnsi="Times New Roman"/>
          <w:b/>
        </w:rPr>
        <w:t>Oświadczam, że przy realizacji przedmiotu zamówienia zobowiązuję się dostarczać właścicielom nieruchomości zamieszkałych worki przeznaczone do selektywnej zbiórki odpadów komunalnych pochodzących z recyklingu* / nie pochodzących z recyklingu*</w:t>
      </w:r>
    </w:p>
    <w:p w14:paraId="2A3F3FFB" w14:textId="77777777" w:rsidR="00AB30D8" w:rsidRPr="00BE6D08" w:rsidRDefault="00AB30D8" w:rsidP="00AB30D8">
      <w:pPr>
        <w:pStyle w:val="Akapitzlist"/>
        <w:tabs>
          <w:tab w:val="left" w:pos="360"/>
        </w:tabs>
        <w:autoSpaceDN w:val="0"/>
        <w:adjustRightInd w:val="0"/>
        <w:spacing w:after="120" w:line="240" w:lineRule="auto"/>
        <w:ind w:left="403"/>
        <w:contextualSpacing w:val="0"/>
        <w:jc w:val="both"/>
        <w:rPr>
          <w:rFonts w:ascii="Times New Roman" w:hAnsi="Times New Roman"/>
          <w:bCs/>
        </w:rPr>
      </w:pPr>
      <w:r w:rsidRPr="00BE6D08">
        <w:rPr>
          <w:rFonts w:ascii="Times New Roman" w:hAnsi="Times New Roman"/>
          <w:bCs/>
        </w:rPr>
        <w:t>*niepotrzebne skreślić</w:t>
      </w:r>
    </w:p>
    <w:bookmarkEnd w:id="2"/>
    <w:p w14:paraId="57864F4F" w14:textId="77777777" w:rsidR="00AB30D8" w:rsidRPr="00BE6D08" w:rsidRDefault="00AB30D8" w:rsidP="00AB30D8">
      <w:pPr>
        <w:widowControl w:val="0"/>
        <w:autoSpaceDN w:val="0"/>
        <w:jc w:val="both"/>
        <w:rPr>
          <w:sz w:val="22"/>
          <w:szCs w:val="22"/>
        </w:rPr>
      </w:pPr>
    </w:p>
    <w:p w14:paraId="569D5C58" w14:textId="77777777" w:rsidR="00AB30D8" w:rsidRPr="00BE6D08" w:rsidRDefault="00AB30D8" w:rsidP="00AB30D8">
      <w:pPr>
        <w:pStyle w:val="Akapitzlist"/>
        <w:numPr>
          <w:ilvl w:val="0"/>
          <w:numId w:val="27"/>
        </w:numPr>
        <w:tabs>
          <w:tab w:val="left" w:pos="400"/>
        </w:tabs>
        <w:autoSpaceDN w:val="0"/>
        <w:adjustRightInd w:val="0"/>
        <w:spacing w:after="120" w:line="240" w:lineRule="auto"/>
        <w:ind w:left="403" w:hanging="403"/>
        <w:contextualSpacing w:val="0"/>
        <w:jc w:val="both"/>
        <w:rPr>
          <w:rFonts w:ascii="Times New Roman" w:hAnsi="Times New Roman"/>
        </w:rPr>
      </w:pPr>
      <w:r w:rsidRPr="00BE6D08">
        <w:rPr>
          <w:rFonts w:ascii="Times New Roman" w:hAnsi="Times New Roman"/>
          <w:b/>
        </w:rPr>
        <w:t>Kryterium – przeprowadzenie akcji edukacyjnej z zakresu gospodarowania odpadami</w:t>
      </w:r>
    </w:p>
    <w:p w14:paraId="6DEC8338" w14:textId="77777777" w:rsidR="00AB30D8" w:rsidRPr="00BE6D08" w:rsidRDefault="00AB30D8" w:rsidP="00AB30D8">
      <w:pPr>
        <w:pStyle w:val="Akapitzlist"/>
        <w:tabs>
          <w:tab w:val="left" w:pos="360"/>
        </w:tabs>
        <w:autoSpaceDN w:val="0"/>
        <w:adjustRightInd w:val="0"/>
        <w:spacing w:after="120" w:line="240" w:lineRule="auto"/>
        <w:ind w:left="403"/>
        <w:contextualSpacing w:val="0"/>
        <w:jc w:val="both"/>
        <w:rPr>
          <w:rFonts w:ascii="Times New Roman" w:hAnsi="Times New Roman"/>
        </w:rPr>
      </w:pPr>
      <w:r w:rsidRPr="00BE6D08">
        <w:rPr>
          <w:rFonts w:ascii="Times New Roman" w:hAnsi="Times New Roman"/>
          <w:b/>
        </w:rPr>
        <w:t xml:space="preserve">Oświadczam, że zobowiązuję się do przeprowadzenia …….. akcji edukacyjnych </w:t>
      </w:r>
      <w:r w:rsidRPr="00BE6D08">
        <w:rPr>
          <w:rFonts w:ascii="Times New Roman" w:hAnsi="Times New Roman"/>
          <w:b/>
        </w:rPr>
        <w:br/>
        <w:t xml:space="preserve">z zakresu gospodarowania odpadami </w:t>
      </w:r>
      <w:r w:rsidRPr="00BE6D08">
        <w:rPr>
          <w:rFonts w:ascii="Times New Roman" w:hAnsi="Times New Roman"/>
        </w:rPr>
        <w:t>Wybór oferty prowadzić będzie do powstania u Zamawiającego obowiązku podatkowego w zakresie następujących towarów/usług:</w:t>
      </w:r>
    </w:p>
    <w:p w14:paraId="2572E0B9" w14:textId="77777777" w:rsidR="00AB30D8" w:rsidRPr="00BE6D08" w:rsidRDefault="00AB30D8" w:rsidP="00AB30D8">
      <w:pPr>
        <w:autoSpaceDN w:val="0"/>
        <w:adjustRightInd w:val="0"/>
        <w:rPr>
          <w:sz w:val="22"/>
          <w:szCs w:val="22"/>
        </w:rPr>
      </w:pPr>
    </w:p>
    <w:p w14:paraId="4323E9E8" w14:textId="77777777" w:rsidR="00AB30D8" w:rsidRPr="00BE6D08" w:rsidRDefault="00AB30D8" w:rsidP="00AB30D8">
      <w:pPr>
        <w:autoSpaceDN w:val="0"/>
        <w:adjustRightInd w:val="0"/>
        <w:spacing w:line="276" w:lineRule="auto"/>
        <w:ind w:left="360"/>
        <w:rPr>
          <w:sz w:val="22"/>
          <w:szCs w:val="22"/>
        </w:rPr>
      </w:pPr>
      <w:r w:rsidRPr="00BE6D08">
        <w:rPr>
          <w:sz w:val="22"/>
          <w:szCs w:val="22"/>
        </w:rPr>
        <w:t xml:space="preserve">................................................................................................................................................ </w:t>
      </w:r>
      <w:r w:rsidRPr="00BE6D08">
        <w:rPr>
          <w:sz w:val="22"/>
          <w:szCs w:val="22"/>
        </w:rPr>
        <w:br/>
        <w:t xml:space="preserve">Wartość ww. towarów lub usług bez kwoty podatku wynosi: ……………….......……………………………… </w:t>
      </w:r>
    </w:p>
    <w:p w14:paraId="53D134CF" w14:textId="77777777" w:rsidR="00AB30D8" w:rsidRPr="00BE6D08" w:rsidRDefault="00AB30D8" w:rsidP="00AB30D8">
      <w:pPr>
        <w:autoSpaceDN w:val="0"/>
        <w:adjustRightInd w:val="0"/>
        <w:rPr>
          <w:sz w:val="22"/>
          <w:szCs w:val="22"/>
        </w:rPr>
      </w:pPr>
    </w:p>
    <w:p w14:paraId="1BE3C6A3" w14:textId="77777777" w:rsidR="00AB30D8" w:rsidRPr="00BE6D08" w:rsidRDefault="00AB30D8" w:rsidP="00AB30D8">
      <w:pPr>
        <w:tabs>
          <w:tab w:val="left" w:pos="360"/>
        </w:tabs>
        <w:autoSpaceDN w:val="0"/>
        <w:adjustRightInd w:val="0"/>
        <w:spacing w:after="120"/>
        <w:ind w:left="357"/>
        <w:jc w:val="both"/>
        <w:rPr>
          <w:i/>
          <w:sz w:val="22"/>
          <w:szCs w:val="22"/>
        </w:rPr>
      </w:pPr>
      <w:r w:rsidRPr="00BE6D08">
        <w:rPr>
          <w:b/>
          <w:i/>
          <w:sz w:val="22"/>
          <w:szCs w:val="22"/>
        </w:rPr>
        <w:t>Uwaga:</w:t>
      </w:r>
      <w:r w:rsidRPr="00BE6D08">
        <w:rPr>
          <w:i/>
          <w:sz w:val="22"/>
          <w:szCs w:val="22"/>
        </w:rPr>
        <w:t xml:space="preserve"> wypełnić tylko w przypadku, o ile wybór oferty prowadziłby do powstania u Zamawiającego obowiązku podatkowego zgodnie z przepisami o podatku od towarów i usług. </w:t>
      </w:r>
      <w:r w:rsidRPr="00BE6D08">
        <w:rPr>
          <w:rFonts w:eastAsia="Lucida Sans Unicode"/>
          <w:i/>
          <w:sz w:val="22"/>
          <w:szCs w:val="22"/>
        </w:rPr>
        <w:t>Zamawiający w celu oceny takiej oferty doliczy do przedstawionej w niej ceny podatek od towarów i usług, który miałby obowiązek rozliczyć zgodnie z tymi przepisami,</w:t>
      </w:r>
      <w:r w:rsidRPr="00BE6D08">
        <w:rPr>
          <w:i/>
          <w:sz w:val="22"/>
          <w:szCs w:val="22"/>
        </w:rPr>
        <w:t xml:space="preserve"> w przeciwnym razie pozostawić niewypełnione (szczegóły w pkt 9 rozdziału X swz).</w:t>
      </w:r>
    </w:p>
    <w:p w14:paraId="0C48221A" w14:textId="77777777" w:rsidR="00AB30D8" w:rsidRPr="00BE6D08" w:rsidRDefault="00AB30D8" w:rsidP="00AB30D8">
      <w:pPr>
        <w:pStyle w:val="Nagwek5"/>
        <w:spacing w:before="120"/>
        <w:rPr>
          <w:rFonts w:ascii="Times New Roman" w:hAnsi="Times New Roman" w:cs="Times New Roman"/>
          <w:sz w:val="22"/>
          <w:szCs w:val="22"/>
        </w:rPr>
      </w:pPr>
      <w:r w:rsidRPr="00BE6D08">
        <w:rPr>
          <w:rStyle w:val="Nagwek5Znak"/>
          <w:rFonts w:ascii="Times New Roman" w:hAnsi="Times New Roman" w:cs="Times New Roman"/>
          <w:b/>
          <w:sz w:val="22"/>
          <w:szCs w:val="22"/>
        </w:rPr>
        <w:t>III</w:t>
      </w:r>
      <w:r w:rsidRPr="00BE6D08">
        <w:rPr>
          <w:rFonts w:ascii="Times New Roman" w:hAnsi="Times New Roman" w:cs="Times New Roman"/>
          <w:sz w:val="22"/>
          <w:szCs w:val="22"/>
        </w:rPr>
        <w:t>.</w:t>
      </w:r>
    </w:p>
    <w:p w14:paraId="4650EC7A" w14:textId="77777777" w:rsidR="00AB30D8" w:rsidRPr="00BE6D08" w:rsidRDefault="00AB30D8" w:rsidP="00AB30D8">
      <w:pPr>
        <w:autoSpaceDN w:val="0"/>
        <w:adjustRightInd w:val="0"/>
        <w:rPr>
          <w:b/>
          <w:sz w:val="22"/>
          <w:szCs w:val="22"/>
        </w:rPr>
      </w:pPr>
      <w:r w:rsidRPr="00BE6D08">
        <w:rPr>
          <w:b/>
          <w:sz w:val="22"/>
          <w:szCs w:val="22"/>
        </w:rPr>
        <w:t>Oświadczenia Wykonawcy:</w:t>
      </w:r>
    </w:p>
    <w:p w14:paraId="298CE488" w14:textId="77777777" w:rsidR="00AB30D8" w:rsidRPr="00BE6D08" w:rsidRDefault="00AB30D8" w:rsidP="00AB30D8">
      <w:pPr>
        <w:autoSpaceDN w:val="0"/>
        <w:adjustRightInd w:val="0"/>
        <w:rPr>
          <w:b/>
          <w:sz w:val="22"/>
          <w:szCs w:val="22"/>
        </w:rPr>
      </w:pPr>
    </w:p>
    <w:p w14:paraId="1D27F193" w14:textId="77777777" w:rsidR="00AB30D8" w:rsidRPr="00BE6D08" w:rsidRDefault="00AB30D8" w:rsidP="00AB30D8">
      <w:pPr>
        <w:numPr>
          <w:ilvl w:val="0"/>
          <w:numId w:val="24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sz w:val="22"/>
          <w:szCs w:val="22"/>
        </w:rPr>
      </w:pPr>
      <w:r w:rsidRPr="00BE6D08">
        <w:rPr>
          <w:sz w:val="22"/>
          <w:szCs w:val="22"/>
        </w:rPr>
        <w:t>Oświadczam/y, że uważamy się za związanych niniejszą ofertą na okres wskazany w specyfikacji warunków zamówienia.</w:t>
      </w:r>
    </w:p>
    <w:p w14:paraId="206B68C6" w14:textId="77777777" w:rsidR="00AB30D8" w:rsidRPr="00BE6D08" w:rsidRDefault="00AB30D8" w:rsidP="00AB30D8">
      <w:pPr>
        <w:pStyle w:val="Akapitzlist"/>
        <w:numPr>
          <w:ilvl w:val="0"/>
          <w:numId w:val="24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imes New Roman" w:eastAsia="Lucida Sans Unicode" w:hAnsi="Times New Roman"/>
        </w:rPr>
      </w:pPr>
      <w:r w:rsidRPr="00BE6D08">
        <w:rPr>
          <w:rFonts w:ascii="Times New Roman" w:eastAsia="Lucida Sans Unicode" w:hAnsi="Times New Roman"/>
          <w:kern w:val="3"/>
          <w:lang w:eastAsia="zh-CN"/>
        </w:rPr>
        <w:t xml:space="preserve">Oświadczam/y, że przedmiot zamówienia wykonamy w terminie </w:t>
      </w:r>
      <w:r w:rsidRPr="00BE6D08">
        <w:rPr>
          <w:rFonts w:ascii="Times New Roman" w:eastAsia="Lucida Sans Unicode" w:hAnsi="Times New Roman"/>
          <w:b/>
          <w:kern w:val="3"/>
          <w:lang w:eastAsia="zh-CN"/>
        </w:rPr>
        <w:t>od 01.01.2025 do 31.12.2025r.</w:t>
      </w:r>
    </w:p>
    <w:p w14:paraId="539F3BA3" w14:textId="77777777" w:rsidR="00AB30D8" w:rsidRPr="00BE6D08" w:rsidRDefault="00AB30D8" w:rsidP="00AB30D8">
      <w:pPr>
        <w:numPr>
          <w:ilvl w:val="0"/>
          <w:numId w:val="24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57" w:hanging="357"/>
        <w:jc w:val="both"/>
        <w:textAlignment w:val="auto"/>
        <w:rPr>
          <w:sz w:val="22"/>
          <w:szCs w:val="22"/>
        </w:rPr>
      </w:pPr>
      <w:r w:rsidRPr="00BE6D08">
        <w:rPr>
          <w:sz w:val="22"/>
          <w:szCs w:val="22"/>
        </w:rPr>
        <w:t>Oświadczam/y, że zapoznaliśmy się ze specyfikacja warunków zamówienia i w pełni je akceptujemy oraz zdobyliśmy wszelkie konieczne informacje do przygotowania oferty.</w:t>
      </w:r>
    </w:p>
    <w:p w14:paraId="1EBFAF8A" w14:textId="77777777" w:rsidR="00AB30D8" w:rsidRPr="00BE6D08" w:rsidRDefault="00AB30D8" w:rsidP="00AB30D8">
      <w:pPr>
        <w:numPr>
          <w:ilvl w:val="0"/>
          <w:numId w:val="24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sz w:val="22"/>
          <w:szCs w:val="22"/>
        </w:rPr>
      </w:pPr>
      <w:r w:rsidRPr="00BE6D08">
        <w:rPr>
          <w:sz w:val="22"/>
          <w:szCs w:val="22"/>
        </w:rPr>
        <w:t xml:space="preserve">Oświadczam/y, że akceptujemy projektowane postanowienia umowy i zobowiązujemy się, </w:t>
      </w:r>
      <w:r w:rsidRPr="00BE6D08">
        <w:rPr>
          <w:sz w:val="22"/>
          <w:szCs w:val="22"/>
        </w:rPr>
        <w:br/>
        <w:t>w przypadku wyboru naszej oferty, do zawarcia umowy, na warunkach określonych w specyfikacji warunków zamówienia, w miejscu i terminie wyznaczonym przez Zamawiającego.</w:t>
      </w:r>
    </w:p>
    <w:p w14:paraId="3ABDF403" w14:textId="77777777" w:rsidR="00AB30D8" w:rsidRPr="00BE6D08" w:rsidRDefault="00AB30D8" w:rsidP="00AB30D8">
      <w:pPr>
        <w:numPr>
          <w:ilvl w:val="0"/>
          <w:numId w:val="24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sz w:val="22"/>
          <w:szCs w:val="22"/>
        </w:rPr>
      </w:pPr>
      <w:r w:rsidRPr="00BE6D08">
        <w:rPr>
          <w:sz w:val="22"/>
          <w:szCs w:val="22"/>
        </w:rPr>
        <w:t>Oświadczam/y, że oferta jest zgodna z przedmiotem zamówienia.</w:t>
      </w:r>
    </w:p>
    <w:p w14:paraId="2446D761" w14:textId="77777777" w:rsidR="00AB30D8" w:rsidRPr="00BE6D08" w:rsidRDefault="00AB30D8" w:rsidP="00AB30D8">
      <w:pPr>
        <w:numPr>
          <w:ilvl w:val="0"/>
          <w:numId w:val="24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sz w:val="22"/>
          <w:szCs w:val="22"/>
        </w:rPr>
      </w:pPr>
      <w:r w:rsidRPr="00BE6D08">
        <w:rPr>
          <w:sz w:val="22"/>
          <w:szCs w:val="22"/>
        </w:rPr>
        <w:t>Oświadczamy, że zapoznaliśmy się z klauzulą informacyjną w pkt 5 rozdziału I swz.</w:t>
      </w:r>
    </w:p>
    <w:p w14:paraId="4CC1783C" w14:textId="77777777" w:rsidR="00AB30D8" w:rsidRPr="00BE6D08" w:rsidRDefault="00AB30D8" w:rsidP="00AB30D8">
      <w:pPr>
        <w:widowControl w:val="0"/>
        <w:numPr>
          <w:ilvl w:val="0"/>
          <w:numId w:val="24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eastAsia="Lucida Sans Unicode"/>
          <w:kern w:val="3"/>
          <w:sz w:val="22"/>
          <w:szCs w:val="22"/>
          <w:lang w:eastAsia="zh-CN"/>
        </w:rPr>
      </w:pPr>
      <w:r w:rsidRPr="00BE6D08">
        <w:rPr>
          <w:rFonts w:eastAsia="Lucida Sans Unicode"/>
          <w:kern w:val="3"/>
          <w:sz w:val="22"/>
          <w:szCs w:val="22"/>
          <w:lang w:eastAsia="zh-CN"/>
        </w:rPr>
        <w:t xml:space="preserve">Oświadczamy, że akceptujemy warunki płatności zgodnie z zapisami przedstawionymi </w:t>
      </w:r>
      <w:r w:rsidRPr="00BE6D08">
        <w:rPr>
          <w:rFonts w:eastAsia="Lucida Sans Unicode"/>
          <w:kern w:val="3"/>
          <w:sz w:val="22"/>
          <w:szCs w:val="22"/>
          <w:lang w:eastAsia="zh-CN"/>
        </w:rPr>
        <w:br/>
        <w:t>w specyfikacji warunków zamówienia – w projektowanych postanowieniach umowy.</w:t>
      </w:r>
    </w:p>
    <w:p w14:paraId="352E6107" w14:textId="77777777" w:rsidR="00AB30D8" w:rsidRPr="00BE6D08" w:rsidRDefault="00AB30D8" w:rsidP="00AB30D8">
      <w:pPr>
        <w:widowControl w:val="0"/>
        <w:numPr>
          <w:ilvl w:val="0"/>
          <w:numId w:val="24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eastAsia="Lucida Sans Unicode"/>
          <w:kern w:val="3"/>
          <w:sz w:val="22"/>
          <w:szCs w:val="22"/>
          <w:lang w:eastAsia="zh-CN"/>
        </w:rPr>
      </w:pPr>
      <w:r w:rsidRPr="00BE6D08">
        <w:rPr>
          <w:rFonts w:eastAsia="Lucida Sans Unicode"/>
          <w:b/>
          <w:bCs/>
          <w:kern w:val="3"/>
          <w:sz w:val="22"/>
          <w:szCs w:val="22"/>
          <w:lang w:eastAsia="zh-CN"/>
        </w:rPr>
        <w:t>Potwierdzamy, iż nie uczestniczymy w jakiejkolwiek innej ofercie dotyczącej tego samego postępowania.</w:t>
      </w:r>
    </w:p>
    <w:p w14:paraId="4F4D0B1B" w14:textId="77777777" w:rsidR="00AB30D8" w:rsidRPr="00BE6D08" w:rsidRDefault="00AB30D8" w:rsidP="00AB30D8">
      <w:pPr>
        <w:widowControl w:val="0"/>
        <w:numPr>
          <w:ilvl w:val="0"/>
          <w:numId w:val="24"/>
        </w:numPr>
        <w:tabs>
          <w:tab w:val="clear" w:pos="720"/>
          <w:tab w:val="num" w:pos="400"/>
        </w:tabs>
        <w:autoSpaceDN w:val="0"/>
        <w:spacing w:after="120"/>
        <w:ind w:left="357" w:hanging="357"/>
        <w:jc w:val="both"/>
        <w:rPr>
          <w:rFonts w:eastAsia="Lucida Sans Unicode"/>
          <w:b/>
          <w:bCs/>
          <w:kern w:val="3"/>
          <w:sz w:val="22"/>
          <w:szCs w:val="22"/>
          <w:lang w:eastAsia="zh-CN"/>
        </w:rPr>
      </w:pPr>
      <w:r w:rsidRPr="00BE6D08">
        <w:rPr>
          <w:sz w:val="22"/>
          <w:szCs w:val="22"/>
        </w:rPr>
        <w:t>Rodzaj przedsiębiorstwa jakim jest Wykonawca</w:t>
      </w:r>
      <w:r w:rsidRPr="00BE6D08">
        <w:rPr>
          <w:b/>
          <w:sz w:val="22"/>
          <w:szCs w:val="22"/>
        </w:rPr>
        <w:t xml:space="preserve"> (zaznaczyć X we właściwej opcji)</w:t>
      </w:r>
      <w:r w:rsidRPr="00BE6D08">
        <w:rPr>
          <w:rStyle w:val="Odwoanieprzypisudolnego"/>
          <w:sz w:val="22"/>
          <w:szCs w:val="22"/>
        </w:rPr>
        <w:footnoteReference w:id="2"/>
      </w:r>
      <w:r w:rsidRPr="00BE6D08">
        <w:rPr>
          <w:b/>
          <w:sz w:val="22"/>
          <w:szCs w:val="22"/>
        </w:rPr>
        <w:t xml:space="preserve"> </w:t>
      </w:r>
    </w:p>
    <w:p w14:paraId="59AFE22C" w14:textId="77777777" w:rsidR="00AB30D8" w:rsidRPr="00BE6D08" w:rsidRDefault="00AB30D8" w:rsidP="00AB30D8">
      <w:pPr>
        <w:pStyle w:val="Tekstpodstawowy"/>
        <w:spacing w:before="0"/>
        <w:ind w:left="567"/>
        <w:jc w:val="left"/>
        <w:rPr>
          <w:sz w:val="22"/>
          <w:szCs w:val="22"/>
        </w:rPr>
      </w:pPr>
      <w:r w:rsidRPr="00BE6D08">
        <w:rPr>
          <w:b/>
          <w:sz w:val="22"/>
          <w:szCs w:val="22"/>
        </w:rPr>
        <w:t xml:space="preserve">- </w:t>
      </w:r>
      <w:r w:rsidRPr="00BE6D08">
        <w:rPr>
          <w:sz w:val="22"/>
          <w:szCs w:val="22"/>
        </w:rPr>
        <w:t>Mikroprzedsiębiorstwo …………</w:t>
      </w:r>
    </w:p>
    <w:p w14:paraId="4B84AA3E" w14:textId="77777777" w:rsidR="00AB30D8" w:rsidRPr="00BE6D08" w:rsidRDefault="00AB30D8" w:rsidP="00AB30D8">
      <w:pPr>
        <w:pStyle w:val="Tekstpodstawowy"/>
        <w:spacing w:before="0"/>
        <w:ind w:left="567"/>
        <w:jc w:val="left"/>
        <w:rPr>
          <w:sz w:val="22"/>
          <w:szCs w:val="22"/>
        </w:rPr>
      </w:pPr>
      <w:r w:rsidRPr="00BE6D08">
        <w:rPr>
          <w:b/>
          <w:sz w:val="22"/>
          <w:szCs w:val="22"/>
        </w:rPr>
        <w:t xml:space="preserve">- </w:t>
      </w:r>
      <w:r w:rsidRPr="00BE6D08">
        <w:rPr>
          <w:sz w:val="22"/>
          <w:szCs w:val="22"/>
        </w:rPr>
        <w:t>Małe przedsiębiorstwo …………</w:t>
      </w:r>
    </w:p>
    <w:p w14:paraId="3B83FAD2" w14:textId="77777777" w:rsidR="00AB30D8" w:rsidRPr="00BE6D08" w:rsidRDefault="00AB30D8" w:rsidP="00AB30D8">
      <w:pPr>
        <w:autoSpaceDN w:val="0"/>
        <w:adjustRightInd w:val="0"/>
        <w:spacing w:line="360" w:lineRule="auto"/>
        <w:ind w:left="567"/>
        <w:rPr>
          <w:sz w:val="22"/>
          <w:szCs w:val="22"/>
        </w:rPr>
      </w:pPr>
      <w:r w:rsidRPr="00BE6D08">
        <w:rPr>
          <w:b/>
          <w:sz w:val="22"/>
          <w:szCs w:val="22"/>
        </w:rPr>
        <w:t xml:space="preserve">- </w:t>
      </w:r>
      <w:r w:rsidRPr="00BE6D08">
        <w:rPr>
          <w:sz w:val="22"/>
          <w:szCs w:val="22"/>
        </w:rPr>
        <w:t xml:space="preserve">Średnie przedsiębiorstwo ……….. </w:t>
      </w:r>
    </w:p>
    <w:p w14:paraId="513A0C26" w14:textId="77777777" w:rsidR="00AB30D8" w:rsidRPr="00BE6D08" w:rsidRDefault="00AB30D8" w:rsidP="00AB30D8">
      <w:pPr>
        <w:autoSpaceDN w:val="0"/>
        <w:adjustRightInd w:val="0"/>
        <w:spacing w:line="360" w:lineRule="auto"/>
        <w:ind w:left="567"/>
        <w:rPr>
          <w:sz w:val="22"/>
          <w:szCs w:val="22"/>
        </w:rPr>
      </w:pPr>
      <w:r w:rsidRPr="00BE6D08">
        <w:rPr>
          <w:b/>
          <w:sz w:val="22"/>
          <w:szCs w:val="22"/>
        </w:rPr>
        <w:lastRenderedPageBreak/>
        <w:t xml:space="preserve">- </w:t>
      </w:r>
      <w:r w:rsidRPr="00BE6D08">
        <w:rPr>
          <w:sz w:val="22"/>
          <w:szCs w:val="22"/>
        </w:rPr>
        <w:t>Jednoosobowa działalność gospodarcza ...........</w:t>
      </w:r>
    </w:p>
    <w:p w14:paraId="3AF1010C" w14:textId="77777777" w:rsidR="00AB30D8" w:rsidRPr="00BE6D08" w:rsidRDefault="00AB30D8" w:rsidP="00AB30D8">
      <w:pPr>
        <w:autoSpaceDN w:val="0"/>
        <w:adjustRightInd w:val="0"/>
        <w:spacing w:line="360" w:lineRule="auto"/>
        <w:ind w:left="567"/>
        <w:rPr>
          <w:b/>
          <w:sz w:val="22"/>
          <w:szCs w:val="22"/>
        </w:rPr>
      </w:pPr>
      <w:r w:rsidRPr="00BE6D08">
        <w:rPr>
          <w:b/>
          <w:sz w:val="22"/>
          <w:szCs w:val="22"/>
        </w:rPr>
        <w:t>-</w:t>
      </w:r>
      <w:r w:rsidRPr="00BE6D08">
        <w:rPr>
          <w:sz w:val="22"/>
          <w:szCs w:val="22"/>
        </w:rPr>
        <w:t xml:space="preserve"> Osoba fizyczna nieprowadząca działalności gospodarczej ............ </w:t>
      </w:r>
      <w:r w:rsidRPr="00BE6D08">
        <w:rPr>
          <w:b/>
          <w:sz w:val="22"/>
          <w:szCs w:val="22"/>
        </w:rPr>
        <w:t xml:space="preserve"> </w:t>
      </w:r>
    </w:p>
    <w:p w14:paraId="4AC1EAC5" w14:textId="77777777" w:rsidR="00AB30D8" w:rsidRPr="00BE6D08" w:rsidRDefault="00AB30D8" w:rsidP="00AB30D8">
      <w:pPr>
        <w:autoSpaceDN w:val="0"/>
        <w:adjustRightInd w:val="0"/>
        <w:spacing w:line="360" w:lineRule="auto"/>
        <w:ind w:left="567"/>
        <w:rPr>
          <w:sz w:val="22"/>
          <w:szCs w:val="22"/>
        </w:rPr>
      </w:pPr>
      <w:r w:rsidRPr="00BE6D08">
        <w:rPr>
          <w:sz w:val="22"/>
          <w:szCs w:val="22"/>
        </w:rPr>
        <w:t xml:space="preserve">- Inny rodzaj ………… </w:t>
      </w:r>
    </w:p>
    <w:p w14:paraId="0C58775D" w14:textId="77777777" w:rsidR="00AB30D8" w:rsidRPr="00BE6D08" w:rsidRDefault="00AB30D8" w:rsidP="00AB30D8">
      <w:pPr>
        <w:pStyle w:val="Nagwek5"/>
        <w:rPr>
          <w:rFonts w:ascii="Times New Roman" w:hAnsi="Times New Roman" w:cs="Times New Roman"/>
          <w:sz w:val="22"/>
          <w:szCs w:val="22"/>
        </w:rPr>
      </w:pPr>
      <w:r w:rsidRPr="00BE6D08">
        <w:rPr>
          <w:rFonts w:ascii="Times New Roman" w:hAnsi="Times New Roman" w:cs="Times New Roman"/>
          <w:sz w:val="22"/>
          <w:szCs w:val="22"/>
        </w:rPr>
        <w:t>IV.</w:t>
      </w:r>
    </w:p>
    <w:p w14:paraId="38E7DE90" w14:textId="77777777" w:rsidR="00AB30D8" w:rsidRPr="00BE6D08" w:rsidRDefault="00AB30D8" w:rsidP="00AB30D8">
      <w:pPr>
        <w:spacing w:after="120" w:line="276" w:lineRule="auto"/>
        <w:rPr>
          <w:sz w:val="22"/>
          <w:szCs w:val="22"/>
        </w:rPr>
      </w:pPr>
      <w:r w:rsidRPr="00BE6D08">
        <w:rPr>
          <w:b/>
          <w:sz w:val="22"/>
          <w:szCs w:val="22"/>
        </w:rPr>
        <w:t xml:space="preserve">Udostępnienie zasobów </w:t>
      </w:r>
      <w:r w:rsidRPr="00BE6D08">
        <w:rPr>
          <w:sz w:val="22"/>
          <w:szCs w:val="22"/>
        </w:rPr>
        <w:t>(jeżeli dotyczy)</w:t>
      </w:r>
    </w:p>
    <w:p w14:paraId="3252017F" w14:textId="77777777" w:rsidR="00AB30D8" w:rsidRPr="00BE6D08" w:rsidRDefault="00AB30D8" w:rsidP="00AB30D8">
      <w:pPr>
        <w:spacing w:line="360" w:lineRule="auto"/>
        <w:rPr>
          <w:sz w:val="22"/>
          <w:szCs w:val="22"/>
        </w:rPr>
      </w:pPr>
      <w:r w:rsidRPr="00BE6D08">
        <w:rPr>
          <w:sz w:val="22"/>
          <w:szCs w:val="22"/>
        </w:rPr>
        <w:t>Oświadczam, że polegam / nie polegam</w:t>
      </w:r>
      <w:r w:rsidRPr="00BE6D08">
        <w:rPr>
          <w:rStyle w:val="Odwoanieprzypisudolnego"/>
          <w:sz w:val="22"/>
          <w:szCs w:val="22"/>
        </w:rPr>
        <w:footnoteReference w:id="3"/>
      </w:r>
      <w:r w:rsidRPr="00BE6D08">
        <w:rPr>
          <w:sz w:val="22"/>
          <w:szCs w:val="22"/>
        </w:rPr>
        <w:t xml:space="preserve"> na zasobach innych podmiotów.</w:t>
      </w:r>
    </w:p>
    <w:p w14:paraId="0F102E0C" w14:textId="77777777" w:rsidR="00AB30D8" w:rsidRPr="00BE6D08" w:rsidRDefault="00AB30D8" w:rsidP="00AB30D8">
      <w:pPr>
        <w:pStyle w:val="Nagwek5"/>
        <w:rPr>
          <w:rFonts w:ascii="Times New Roman" w:hAnsi="Times New Roman" w:cs="Times New Roman"/>
          <w:sz w:val="22"/>
          <w:szCs w:val="22"/>
        </w:rPr>
      </w:pPr>
      <w:r w:rsidRPr="00BE6D08">
        <w:rPr>
          <w:rFonts w:ascii="Times New Roman" w:hAnsi="Times New Roman" w:cs="Times New Roman"/>
          <w:sz w:val="22"/>
          <w:szCs w:val="22"/>
        </w:rPr>
        <w:t>V.</w:t>
      </w:r>
    </w:p>
    <w:p w14:paraId="7AC32BB7" w14:textId="77777777" w:rsidR="00AB30D8" w:rsidRPr="00BE6D08" w:rsidRDefault="00AB30D8" w:rsidP="00AB30D8">
      <w:pPr>
        <w:rPr>
          <w:b/>
          <w:sz w:val="22"/>
          <w:szCs w:val="22"/>
        </w:rPr>
      </w:pPr>
      <w:r w:rsidRPr="00BE6D08">
        <w:rPr>
          <w:b/>
          <w:sz w:val="22"/>
          <w:szCs w:val="22"/>
        </w:rPr>
        <w:t xml:space="preserve">Podwykonawstwo </w:t>
      </w:r>
      <w:r w:rsidRPr="00BE6D08">
        <w:rPr>
          <w:sz w:val="22"/>
          <w:szCs w:val="22"/>
        </w:rPr>
        <w:t>(jeżeli dotyczy)</w:t>
      </w:r>
    </w:p>
    <w:p w14:paraId="2C7115E0" w14:textId="77777777" w:rsidR="00AB30D8" w:rsidRPr="00BE6D08" w:rsidRDefault="00AB30D8" w:rsidP="00AB30D8">
      <w:pPr>
        <w:tabs>
          <w:tab w:val="left" w:leader="underscore" w:pos="9360"/>
        </w:tabs>
        <w:rPr>
          <w:rFonts w:eastAsia="Lucida Sans Unicode"/>
          <w:kern w:val="3"/>
          <w:sz w:val="22"/>
          <w:szCs w:val="22"/>
          <w:lang w:eastAsia="zh-CN"/>
        </w:rPr>
      </w:pPr>
      <w:r w:rsidRPr="00BE6D08">
        <w:rPr>
          <w:rFonts w:eastAsia="Lucida Sans Unicode"/>
          <w:kern w:val="3"/>
          <w:sz w:val="22"/>
          <w:szCs w:val="22"/>
          <w:lang w:eastAsia="zh-CN"/>
        </w:rPr>
        <w:t xml:space="preserve">Podwykonawcom zamierzam powierzyć następujące części/zakres zamówienia. </w:t>
      </w:r>
    </w:p>
    <w:p w14:paraId="0960F8BC" w14:textId="77777777" w:rsidR="00AB30D8" w:rsidRPr="00BE6D08" w:rsidRDefault="00AB30D8" w:rsidP="00AB30D8">
      <w:pPr>
        <w:tabs>
          <w:tab w:val="left" w:leader="underscore" w:pos="9360"/>
        </w:tabs>
        <w:spacing w:line="360" w:lineRule="auto"/>
        <w:rPr>
          <w:sz w:val="22"/>
          <w:szCs w:val="22"/>
        </w:rPr>
      </w:pPr>
    </w:p>
    <w:p w14:paraId="68330D46" w14:textId="77777777" w:rsidR="00AB30D8" w:rsidRPr="00BE6D08" w:rsidRDefault="00AB30D8" w:rsidP="00AB30D8">
      <w:pPr>
        <w:pStyle w:val="Legenda"/>
        <w:keepNext/>
        <w:pBdr>
          <w:top w:val="single" w:sz="4" w:space="1" w:color="auto"/>
        </w:pBdr>
        <w:spacing w:after="0"/>
        <w:rPr>
          <w:i w:val="0"/>
          <w:color w:val="auto"/>
          <w:sz w:val="22"/>
          <w:szCs w:val="22"/>
        </w:rPr>
      </w:pPr>
      <w:r w:rsidRPr="00BE6D08">
        <w:rPr>
          <w:i w:val="0"/>
          <w:color w:val="auto"/>
          <w:sz w:val="22"/>
          <w:szCs w:val="22"/>
        </w:rPr>
        <w:t>nazwa podwykonawcy (o ile jest już znana)</w:t>
      </w:r>
    </w:p>
    <w:p w14:paraId="0991337D" w14:textId="77777777" w:rsidR="00AB30D8" w:rsidRPr="00BE6D08" w:rsidRDefault="00AB30D8" w:rsidP="00AB30D8">
      <w:pPr>
        <w:rPr>
          <w:sz w:val="22"/>
          <w:szCs w:val="22"/>
        </w:rPr>
      </w:pPr>
    </w:p>
    <w:p w14:paraId="2270FBF5" w14:textId="77777777" w:rsidR="00AB30D8" w:rsidRPr="00BE6D08" w:rsidRDefault="00AB30D8" w:rsidP="00AB30D8">
      <w:pPr>
        <w:pBdr>
          <w:top w:val="single" w:sz="4" w:space="1" w:color="auto"/>
        </w:pBdr>
        <w:spacing w:after="240"/>
        <w:rPr>
          <w:sz w:val="22"/>
          <w:szCs w:val="22"/>
        </w:rPr>
      </w:pPr>
      <w:r w:rsidRPr="00BE6D08">
        <w:rPr>
          <w:sz w:val="22"/>
          <w:szCs w:val="22"/>
        </w:rPr>
        <w:t>cześć/zakres jaki zamierzamy powierzyć podwykonawcy</w:t>
      </w:r>
    </w:p>
    <w:p w14:paraId="637EACA9" w14:textId="77777777" w:rsidR="00AB30D8" w:rsidRPr="00BE6D08" w:rsidRDefault="00AB30D8" w:rsidP="00AB30D8">
      <w:pPr>
        <w:pStyle w:val="Nagwek5"/>
        <w:rPr>
          <w:rFonts w:ascii="Times New Roman" w:hAnsi="Times New Roman" w:cs="Times New Roman"/>
          <w:sz w:val="22"/>
          <w:szCs w:val="22"/>
        </w:rPr>
      </w:pPr>
      <w:r w:rsidRPr="00BE6D08">
        <w:rPr>
          <w:rFonts w:ascii="Times New Roman" w:hAnsi="Times New Roman" w:cs="Times New Roman"/>
          <w:sz w:val="22"/>
          <w:szCs w:val="22"/>
        </w:rPr>
        <w:t>VI.</w:t>
      </w:r>
    </w:p>
    <w:p w14:paraId="0DB2B440" w14:textId="77777777" w:rsidR="00AB30D8" w:rsidRPr="00BE6D08" w:rsidRDefault="00AB30D8" w:rsidP="00AB30D8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sz w:val="22"/>
          <w:szCs w:val="22"/>
        </w:rPr>
      </w:pPr>
      <w:r w:rsidRPr="00BE6D08">
        <w:rPr>
          <w:b/>
          <w:sz w:val="22"/>
          <w:szCs w:val="22"/>
        </w:rPr>
        <w:t>Informacje dotyczące tajemnicy przedsiębiorstwa</w:t>
      </w:r>
      <w:r w:rsidRPr="00BE6D08">
        <w:rPr>
          <w:sz w:val="22"/>
          <w:szCs w:val="22"/>
        </w:rPr>
        <w:t xml:space="preserve"> (jeżeli dotyczy)</w:t>
      </w:r>
    </w:p>
    <w:p w14:paraId="1BB9C176" w14:textId="77777777" w:rsidR="00AB30D8" w:rsidRPr="00BE6D08" w:rsidRDefault="00AB30D8" w:rsidP="00AB30D8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b/>
          <w:sz w:val="22"/>
          <w:szCs w:val="22"/>
        </w:rPr>
      </w:pPr>
    </w:p>
    <w:p w14:paraId="403F86E9" w14:textId="77777777" w:rsidR="00AB30D8" w:rsidRPr="00BE6D08" w:rsidRDefault="00AB30D8" w:rsidP="00AB30D8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sz w:val="22"/>
          <w:szCs w:val="22"/>
        </w:rPr>
      </w:pPr>
      <w:r w:rsidRPr="00BE6D08">
        <w:rPr>
          <w:sz w:val="22"/>
          <w:szCs w:val="22"/>
        </w:rPr>
        <w:t>Niniejszym informuję, że w dokumentach składających się na ofertę zawarte są informacje stanowiące tajemnicę przedsiębiorstwa w rozumieniu ustawy o zwalczaniu nieuczciwej konkurencji i jako takie nie mogą być udostępnione innym uczestnikom postępowania. Dokumenty stanowiące tajemnicę przedsiębiorstwa znajdują się w odrębnym pliku o nazwie .................................................................</w:t>
      </w:r>
    </w:p>
    <w:p w14:paraId="60277794" w14:textId="77777777" w:rsidR="00AB30D8" w:rsidRPr="00BE6D08" w:rsidRDefault="00AB30D8" w:rsidP="00AB30D8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sz w:val="22"/>
          <w:szCs w:val="22"/>
        </w:rPr>
      </w:pPr>
      <w:r w:rsidRPr="00BE6D08">
        <w:rPr>
          <w:sz w:val="22"/>
          <w:szCs w:val="22"/>
        </w:rPr>
        <w:t>Powyższe informacje zostały zastrzeżone jako tajemnica przedsiębiorstwa z uwagi na (należy wykazać, iż zastrzeżone informacje stanowią tajemnicę przedsiębiorstwa):</w:t>
      </w:r>
    </w:p>
    <w:p w14:paraId="652347EC" w14:textId="77777777" w:rsidR="00AB30D8" w:rsidRPr="00BE6D08" w:rsidRDefault="00AB30D8" w:rsidP="00AB30D8">
      <w:pPr>
        <w:pStyle w:val="Tekstpodstawowy"/>
        <w:pBdr>
          <w:bottom w:val="single" w:sz="4" w:space="1" w:color="auto"/>
        </w:pBdr>
        <w:suppressAutoHyphens w:val="0"/>
        <w:overflowPunct/>
        <w:autoSpaceDE/>
        <w:spacing w:before="0" w:after="240" w:line="240" w:lineRule="auto"/>
        <w:textAlignment w:val="auto"/>
        <w:rPr>
          <w:sz w:val="22"/>
          <w:szCs w:val="22"/>
        </w:rPr>
      </w:pPr>
    </w:p>
    <w:p w14:paraId="158B1CCD" w14:textId="77777777" w:rsidR="00AB30D8" w:rsidRPr="00BE6D08" w:rsidRDefault="00AB30D8" w:rsidP="00AB30D8">
      <w:pPr>
        <w:pStyle w:val="Nagwek5"/>
        <w:rPr>
          <w:rFonts w:ascii="Times New Roman" w:hAnsi="Times New Roman" w:cs="Times New Roman"/>
          <w:sz w:val="22"/>
          <w:szCs w:val="22"/>
        </w:rPr>
      </w:pPr>
      <w:r w:rsidRPr="00BE6D08">
        <w:rPr>
          <w:rFonts w:ascii="Times New Roman" w:hAnsi="Times New Roman" w:cs="Times New Roman"/>
          <w:sz w:val="22"/>
          <w:szCs w:val="22"/>
        </w:rPr>
        <w:t>VII.</w:t>
      </w:r>
    </w:p>
    <w:p w14:paraId="14DCA5D0" w14:textId="77777777" w:rsidR="00AB30D8" w:rsidRPr="00BE6D08" w:rsidRDefault="00AB30D8" w:rsidP="00AB30D8">
      <w:pPr>
        <w:pStyle w:val="Akapitzlist"/>
        <w:tabs>
          <w:tab w:val="left" w:pos="3585"/>
        </w:tabs>
        <w:suppressAutoHyphens/>
        <w:spacing w:after="0" w:line="240" w:lineRule="auto"/>
        <w:ind w:left="0"/>
        <w:rPr>
          <w:rFonts w:ascii="Times New Roman" w:eastAsia="Times New Roman" w:hAnsi="Times New Roman"/>
          <w:b/>
          <w:lang w:eastAsia="zh-CN"/>
        </w:rPr>
      </w:pPr>
      <w:r w:rsidRPr="00BE6D08">
        <w:rPr>
          <w:rFonts w:ascii="Times New Roman" w:eastAsia="Times New Roman" w:hAnsi="Times New Roman"/>
          <w:b/>
          <w:lang w:eastAsia="zh-CN"/>
        </w:rPr>
        <w:t>Wykonawca oświadcza, że:</w:t>
      </w:r>
      <w:r w:rsidRPr="00BE6D08">
        <w:rPr>
          <w:rFonts w:ascii="Times New Roman" w:eastAsia="Times New Roman" w:hAnsi="Times New Roman"/>
          <w:b/>
          <w:lang w:eastAsia="zh-CN"/>
        </w:rPr>
        <w:tab/>
      </w:r>
    </w:p>
    <w:p w14:paraId="6FD1DF05" w14:textId="77777777" w:rsidR="00AB30D8" w:rsidRPr="00BE6D08" w:rsidRDefault="00AB30D8" w:rsidP="00AB30D8">
      <w:pPr>
        <w:pStyle w:val="Akapitzlist"/>
        <w:numPr>
          <w:ilvl w:val="0"/>
          <w:numId w:val="25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/>
          <w:i/>
          <w:lang w:eastAsia="zh-CN"/>
        </w:rPr>
      </w:pPr>
      <w:r w:rsidRPr="00BE6D08">
        <w:rPr>
          <w:rFonts w:ascii="Times New Roman" w:eastAsia="Times New Roman" w:hAnsi="Times New Roman"/>
          <w:lang w:eastAsia="zh-CN"/>
        </w:rPr>
        <w:t>przetwarza dane osobowe zawarte w ofercie oraz wskazane w uzupełnieniach i wyjaśnieniach do oferty, zgodnie z art. 6 i 9 RODO</w:t>
      </w:r>
      <w:r w:rsidRPr="00BE6D08">
        <w:rPr>
          <w:rStyle w:val="Odwoanieprzypisudolnego"/>
          <w:rFonts w:ascii="Times New Roman" w:hAnsi="Times New Roman"/>
          <w:lang w:eastAsia="zh-CN"/>
        </w:rPr>
        <w:footnoteReference w:id="4"/>
      </w:r>
    </w:p>
    <w:p w14:paraId="6165C770" w14:textId="77777777" w:rsidR="00AB30D8" w:rsidRPr="00BE6D08" w:rsidRDefault="00AB30D8" w:rsidP="00AB30D8">
      <w:pPr>
        <w:pStyle w:val="Akapitzlist"/>
        <w:numPr>
          <w:ilvl w:val="0"/>
          <w:numId w:val="25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/>
          <w:i/>
          <w:lang w:eastAsia="zh-CN"/>
        </w:rPr>
      </w:pPr>
      <w:r w:rsidRPr="00BE6D08">
        <w:rPr>
          <w:rFonts w:ascii="Times New Roman" w:eastAsia="Times New Roman" w:hAnsi="Times New Roman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 w:rsidRPr="00BE6D08">
        <w:rPr>
          <w:rStyle w:val="Odwoanieprzypisudolnego"/>
          <w:rFonts w:ascii="Times New Roman" w:hAnsi="Times New Roman"/>
          <w:lang w:eastAsia="zh-CN"/>
        </w:rPr>
        <w:footnoteReference w:id="5"/>
      </w:r>
      <w:r w:rsidRPr="00BE6D08">
        <w:rPr>
          <w:rFonts w:ascii="Times New Roman" w:eastAsia="Times New Roman" w:hAnsi="Times New Roman"/>
          <w:lang w:eastAsia="zh-CN"/>
        </w:rPr>
        <w:t>,</w:t>
      </w:r>
    </w:p>
    <w:p w14:paraId="18A10103" w14:textId="77777777" w:rsidR="00AB30D8" w:rsidRPr="00BE6D08" w:rsidRDefault="00AB30D8" w:rsidP="00AB30D8">
      <w:pPr>
        <w:pStyle w:val="Akapitzlist"/>
        <w:numPr>
          <w:ilvl w:val="0"/>
          <w:numId w:val="25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/>
          <w:i/>
          <w:lang w:eastAsia="zh-CN"/>
        </w:rPr>
      </w:pPr>
      <w:r w:rsidRPr="00BE6D08">
        <w:rPr>
          <w:rFonts w:ascii="Times New Roman" w:hAnsi="Times New Roman"/>
        </w:rPr>
        <w:t>poinformował osoby, których dane dotyczą o przekazaniu ich danych Zamawiającemu, o celu przekazania oraz o innych informacjach dotyczących Zamawiającego wynikających z art. 14 RODO,</w:t>
      </w:r>
    </w:p>
    <w:p w14:paraId="73B08416" w14:textId="77777777" w:rsidR="00AB30D8" w:rsidRPr="00BE6D08" w:rsidRDefault="00AB30D8" w:rsidP="00AB30D8">
      <w:pPr>
        <w:pStyle w:val="Akapitzlist"/>
        <w:numPr>
          <w:ilvl w:val="0"/>
          <w:numId w:val="25"/>
        </w:numPr>
        <w:suppressAutoHyphens/>
        <w:spacing w:after="120" w:line="240" w:lineRule="auto"/>
        <w:ind w:left="357" w:hanging="357"/>
        <w:contextualSpacing w:val="0"/>
        <w:jc w:val="both"/>
        <w:rPr>
          <w:rFonts w:ascii="Times New Roman" w:eastAsia="Times New Roman" w:hAnsi="Times New Roman"/>
          <w:i/>
          <w:lang w:eastAsia="zh-CN"/>
        </w:rPr>
      </w:pPr>
      <w:r w:rsidRPr="00BE6D08">
        <w:rPr>
          <w:rFonts w:ascii="Times New Roman" w:eastAsia="Times New Roman" w:hAnsi="Times New Roman"/>
          <w:lang w:eastAsia="zh-CN"/>
        </w:rPr>
        <w:t>poinformował wszystkie osoby, których dane są zawarte w ofercie oraz zostaną poinformowane wszystkie osoby wskazane w uzupełnieniach i wyjaśnieniach do oferty, że zgodnie z art. 74 ust. 1 ustawy z dnia 11 września 2019r. Prawo zamówień publicznych protokół wraz z załącznikami jest jawny oraz, iż załącznikiem do protokołu są m.in. oferty i inne dokumenty i informacje składane przez wykonawców.</w:t>
      </w:r>
    </w:p>
    <w:p w14:paraId="55C84271" w14:textId="77777777" w:rsidR="00AB30D8" w:rsidRPr="00BE6D08" w:rsidRDefault="00AB30D8" w:rsidP="00AB30D8">
      <w:pPr>
        <w:pStyle w:val="Akapitzlist"/>
        <w:numPr>
          <w:ilvl w:val="0"/>
          <w:numId w:val="28"/>
        </w:numPr>
        <w:tabs>
          <w:tab w:val="left" w:pos="284"/>
        </w:tabs>
        <w:ind w:hanging="720"/>
        <w:jc w:val="both"/>
        <w:rPr>
          <w:rFonts w:ascii="Times New Roman" w:hAnsi="Times New Roman"/>
          <w:lang w:eastAsia="zh-CN"/>
        </w:rPr>
      </w:pPr>
    </w:p>
    <w:p w14:paraId="7EA9CC07" w14:textId="77777777" w:rsidR="00AB30D8" w:rsidRPr="00BE6D08" w:rsidRDefault="00AB30D8" w:rsidP="00AB30D8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ascii="Times New Roman" w:hAnsi="Times New Roman"/>
          <w:lang w:eastAsia="zh-CN"/>
        </w:rPr>
      </w:pPr>
      <w:r w:rsidRPr="00BE6D08">
        <w:rPr>
          <w:rFonts w:ascii="Times New Roman" w:hAnsi="Times New Roman"/>
          <w:lang w:eastAsia="zh-CN"/>
        </w:rPr>
        <w:t>Oświadczamy, że nie składamy odpisu/informacji z Krajowego Rejestru Sądowego, Centralnej Ewidencji i Informacji o Działalności Gospodarczej lub innego właściwego rejestru, które dostępne są pod określonymi adresami internetowymi ogólnodostępnych i bezpłatnych baz danych (jeżeli dotyczy)</w:t>
      </w:r>
      <w:r w:rsidRPr="00BE6D08">
        <w:rPr>
          <w:rStyle w:val="Odwoanieprzypisudolnego"/>
          <w:rFonts w:ascii="Times New Roman" w:hAnsi="Times New Roman"/>
          <w:lang w:eastAsia="zh-CN"/>
        </w:rPr>
        <w:footnoteReference w:id="6"/>
      </w:r>
      <w:r w:rsidRPr="00BE6D08">
        <w:rPr>
          <w:rFonts w:ascii="Times New Roman" w:hAnsi="Times New Roman"/>
          <w:lang w:eastAsia="zh-CN"/>
        </w:rPr>
        <w:t>:</w:t>
      </w:r>
    </w:p>
    <w:p w14:paraId="530526B9" w14:textId="77777777" w:rsidR="00AB30D8" w:rsidRPr="00BE6D08" w:rsidRDefault="00AB30D8" w:rsidP="00AB30D8">
      <w:pPr>
        <w:pStyle w:val="Akapitzlist"/>
        <w:pBdr>
          <w:bottom w:val="single" w:sz="4" w:space="1" w:color="auto"/>
        </w:pBdr>
        <w:tabs>
          <w:tab w:val="left" w:pos="360"/>
        </w:tabs>
        <w:spacing w:after="480" w:line="240" w:lineRule="auto"/>
        <w:ind w:left="357" w:hanging="357"/>
        <w:rPr>
          <w:rFonts w:ascii="Times New Roman" w:hAnsi="Times New Roman"/>
          <w:lang w:eastAsia="zh-CN"/>
        </w:rPr>
      </w:pPr>
      <w:r w:rsidRPr="00BE6D08">
        <w:rPr>
          <w:rFonts w:ascii="Times New Roman" w:hAnsi="Times New Roman"/>
          <w:lang w:eastAsia="zh-CN"/>
        </w:rPr>
        <w:t xml:space="preserve"> </w:t>
      </w:r>
    </w:p>
    <w:p w14:paraId="07AB5C8E" w14:textId="77777777" w:rsidR="00AB30D8" w:rsidRPr="00BE6D08" w:rsidRDefault="00AB30D8" w:rsidP="00AB30D8">
      <w:pPr>
        <w:pStyle w:val="Akapitzlist"/>
        <w:widowControl w:val="0"/>
        <w:numPr>
          <w:ilvl w:val="0"/>
          <w:numId w:val="28"/>
        </w:numPr>
        <w:autoSpaceDN w:val="0"/>
        <w:spacing w:before="120" w:after="0" w:line="260" w:lineRule="atLeast"/>
        <w:ind w:hanging="720"/>
        <w:contextualSpacing w:val="0"/>
        <w:rPr>
          <w:rFonts w:ascii="Times New Roman" w:eastAsia="Lucida Sans Unicode" w:hAnsi="Times New Roman"/>
          <w:color w:val="FF0000"/>
          <w:kern w:val="3"/>
          <w:lang w:eastAsia="zh-CN"/>
        </w:rPr>
      </w:pPr>
    </w:p>
    <w:p w14:paraId="540A62CA" w14:textId="77777777" w:rsidR="00AB30D8" w:rsidRPr="00BE6D08" w:rsidRDefault="00AB30D8" w:rsidP="00AB30D8">
      <w:pPr>
        <w:widowControl w:val="0"/>
        <w:autoSpaceDN w:val="0"/>
        <w:spacing w:line="260" w:lineRule="atLeast"/>
        <w:rPr>
          <w:rFonts w:eastAsia="Lucida Sans Unicode"/>
          <w:color w:val="FF0000"/>
          <w:kern w:val="3"/>
          <w:sz w:val="22"/>
          <w:szCs w:val="22"/>
          <w:lang w:eastAsia="zh-CN"/>
        </w:rPr>
      </w:pPr>
      <w:r w:rsidRPr="00BE6D08">
        <w:rPr>
          <w:rFonts w:eastAsia="Lucida Sans Unicode"/>
          <w:kern w:val="3"/>
          <w:sz w:val="22"/>
          <w:szCs w:val="22"/>
          <w:lang w:eastAsia="zh-CN"/>
        </w:rPr>
        <w:t>Zwrot wadium - wadium w formie:</w:t>
      </w:r>
    </w:p>
    <w:p w14:paraId="2D7CC9DB" w14:textId="77777777" w:rsidR="00AB30D8" w:rsidRPr="00BE6D08" w:rsidRDefault="00AB30D8" w:rsidP="00AB30D8">
      <w:pPr>
        <w:widowControl w:val="0"/>
        <w:autoSpaceDN w:val="0"/>
        <w:spacing w:before="120" w:line="260" w:lineRule="atLeast"/>
        <w:ind w:left="300" w:hanging="300"/>
        <w:rPr>
          <w:rFonts w:eastAsia="Lucida Sans Unicode"/>
          <w:kern w:val="3"/>
          <w:sz w:val="22"/>
          <w:szCs w:val="22"/>
          <w:lang w:eastAsia="zh-CN"/>
        </w:rPr>
      </w:pPr>
      <w:r w:rsidRPr="00BE6D08">
        <w:rPr>
          <w:rFonts w:eastAsia="Lucida Sans Unicode"/>
          <w:kern w:val="3"/>
          <w:sz w:val="22"/>
          <w:szCs w:val="22"/>
          <w:lang w:eastAsia="zh-CN"/>
        </w:rPr>
        <w:t xml:space="preserve">- </w:t>
      </w:r>
      <w:r w:rsidRPr="00BE6D08">
        <w:rPr>
          <w:rFonts w:eastAsia="Lucida Sans Unicode"/>
          <w:kern w:val="3"/>
          <w:sz w:val="22"/>
          <w:szCs w:val="22"/>
          <w:lang w:eastAsia="zh-CN"/>
        </w:rPr>
        <w:tab/>
        <w:t>pieniężnej, należy zwrócić na rachunek bankowy: ..........................................................</w:t>
      </w:r>
      <w:r w:rsidRPr="00BE6D08">
        <w:rPr>
          <w:rStyle w:val="Odwoanieprzypisudolnego"/>
          <w:rFonts w:eastAsia="Lucida Sans Unicode"/>
          <w:kern w:val="3"/>
          <w:sz w:val="22"/>
          <w:szCs w:val="22"/>
          <w:lang w:eastAsia="zh-CN"/>
        </w:rPr>
        <w:footnoteReference w:id="7"/>
      </w:r>
    </w:p>
    <w:p w14:paraId="2758B4AC" w14:textId="77777777" w:rsidR="00AB30D8" w:rsidRPr="00BE6D08" w:rsidRDefault="00AB30D8" w:rsidP="00AB30D8">
      <w:pPr>
        <w:widowControl w:val="0"/>
        <w:autoSpaceDN w:val="0"/>
        <w:spacing w:before="120" w:line="260" w:lineRule="atLeast"/>
        <w:ind w:left="300" w:hanging="300"/>
        <w:jc w:val="both"/>
        <w:rPr>
          <w:rFonts w:eastAsia="Lucida Sans Unicode"/>
          <w:kern w:val="3"/>
          <w:sz w:val="22"/>
          <w:szCs w:val="22"/>
          <w:lang w:eastAsia="zh-CN"/>
        </w:rPr>
      </w:pPr>
      <w:r w:rsidRPr="00BE6D08">
        <w:rPr>
          <w:rFonts w:eastAsia="Lucida Sans Unicode"/>
          <w:kern w:val="3"/>
          <w:sz w:val="22"/>
          <w:szCs w:val="22"/>
          <w:lang w:eastAsia="zh-CN"/>
        </w:rPr>
        <w:t xml:space="preserve">- niepieniężnej, oświadczenie o zwolnieniu wadium należy przesłać na adres poczty e-mail Gwaranta/Poręczyciela ....................................... </w:t>
      </w:r>
      <w:r w:rsidRPr="00BE6D08">
        <w:rPr>
          <w:rStyle w:val="Odwoanieprzypisudolnego"/>
          <w:rFonts w:eastAsia="Lucida Sans Unicode"/>
          <w:kern w:val="3"/>
          <w:sz w:val="22"/>
          <w:szCs w:val="22"/>
          <w:lang w:eastAsia="zh-CN"/>
        </w:rPr>
        <w:footnoteReference w:id="8"/>
      </w:r>
    </w:p>
    <w:p w14:paraId="1117E35C" w14:textId="77777777" w:rsidR="00AB30D8" w:rsidRPr="00BE6D08" w:rsidRDefault="00AB30D8" w:rsidP="00AB30D8">
      <w:pPr>
        <w:widowControl w:val="0"/>
        <w:autoSpaceDN w:val="0"/>
        <w:spacing w:before="360" w:after="1560" w:line="260" w:lineRule="atLeast"/>
        <w:jc w:val="center"/>
        <w:rPr>
          <w:rFonts w:eastAsia="Lucida Sans Unicode"/>
          <w:color w:val="FF0000"/>
          <w:kern w:val="3"/>
          <w:sz w:val="22"/>
          <w:szCs w:val="22"/>
          <w:lang w:eastAsia="zh-CN"/>
        </w:rPr>
      </w:pPr>
      <w:r w:rsidRPr="00BE6D08">
        <w:rPr>
          <w:rFonts w:eastAsia="Lucida Sans Unicode"/>
          <w:color w:val="FF0000"/>
          <w:kern w:val="3"/>
          <w:sz w:val="22"/>
          <w:szCs w:val="22"/>
          <w:lang w:eastAsia="zh-CN"/>
        </w:rPr>
        <w:t>UWAGA! Dokument przekazuje się pod rygorem nieważności w formie elektronicznej.</w:t>
      </w:r>
    </w:p>
    <w:p w14:paraId="5C79EEBA" w14:textId="77777777" w:rsidR="00AB30D8" w:rsidRPr="00BE6D08" w:rsidRDefault="00AB30D8" w:rsidP="00AB30D8">
      <w:pPr>
        <w:widowControl w:val="0"/>
        <w:autoSpaceDN w:val="0"/>
        <w:rPr>
          <w:rFonts w:eastAsia="Lucida Sans Unicode"/>
          <w:kern w:val="3"/>
          <w:sz w:val="22"/>
          <w:szCs w:val="22"/>
          <w:u w:val="single"/>
          <w:lang w:eastAsia="zh-CN"/>
        </w:rPr>
      </w:pPr>
      <w:r w:rsidRPr="00BE6D08">
        <w:rPr>
          <w:rFonts w:eastAsia="Lucida Sans Unicode"/>
          <w:kern w:val="3"/>
          <w:sz w:val="22"/>
          <w:szCs w:val="22"/>
          <w:u w:val="single"/>
          <w:lang w:eastAsia="zh-CN"/>
        </w:rPr>
        <w:t>Załączniki do oferty:</w:t>
      </w:r>
    </w:p>
    <w:p w14:paraId="4CC83926" w14:textId="77777777" w:rsidR="00AB30D8" w:rsidRPr="00BE6D08" w:rsidRDefault="00AB30D8" w:rsidP="00AB30D8">
      <w:pPr>
        <w:widowControl w:val="0"/>
        <w:autoSpaceDN w:val="0"/>
        <w:ind w:left="708" w:hanging="708"/>
        <w:rPr>
          <w:rFonts w:eastAsia="Lucida Sans Unicode"/>
          <w:kern w:val="3"/>
          <w:sz w:val="22"/>
          <w:szCs w:val="22"/>
          <w:u w:val="single"/>
          <w:lang w:eastAsia="zh-CN"/>
        </w:rPr>
      </w:pPr>
    </w:p>
    <w:p w14:paraId="38455001" w14:textId="77777777" w:rsidR="00AB30D8" w:rsidRPr="00BE6D08" w:rsidRDefault="00AB30D8" w:rsidP="00AB30D8">
      <w:pPr>
        <w:pStyle w:val="Akapitzlist"/>
        <w:widowControl w:val="0"/>
        <w:numPr>
          <w:ilvl w:val="0"/>
          <w:numId w:val="26"/>
        </w:numPr>
        <w:autoSpaceDN w:val="0"/>
        <w:ind w:left="284" w:hanging="284"/>
        <w:jc w:val="both"/>
        <w:rPr>
          <w:rFonts w:ascii="Times New Roman" w:eastAsia="Lucida Sans Unicode" w:hAnsi="Times New Roman"/>
          <w:kern w:val="3"/>
          <w:lang w:eastAsia="zh-CN"/>
        </w:rPr>
      </w:pPr>
      <w:r w:rsidRPr="00BE6D08">
        <w:rPr>
          <w:rFonts w:ascii="Times New Roman" w:hAnsi="Times New Roman"/>
        </w:rPr>
        <w:t xml:space="preserve">odpis z KRS lub CEiDG, </w:t>
      </w:r>
    </w:p>
    <w:p w14:paraId="561B111A" w14:textId="77777777" w:rsidR="00AB30D8" w:rsidRPr="00BE6D08" w:rsidRDefault="00AB30D8" w:rsidP="00AB30D8">
      <w:pPr>
        <w:pStyle w:val="Akapitzlist"/>
        <w:widowControl w:val="0"/>
        <w:numPr>
          <w:ilvl w:val="0"/>
          <w:numId w:val="26"/>
        </w:numPr>
        <w:autoSpaceDN w:val="0"/>
        <w:ind w:left="284" w:hanging="284"/>
        <w:jc w:val="both"/>
        <w:rPr>
          <w:rFonts w:ascii="Times New Roman" w:eastAsia="Lucida Sans Unicode" w:hAnsi="Times New Roman"/>
          <w:kern w:val="3"/>
          <w:lang w:eastAsia="zh-CN"/>
        </w:rPr>
      </w:pPr>
      <w:r w:rsidRPr="00BE6D08">
        <w:rPr>
          <w:rFonts w:ascii="Times New Roman" w:eastAsia="Arial" w:hAnsi="Times New Roman"/>
        </w:rPr>
        <w:t>pełnomocnictwo lub inny dokument potwierdzający umocowanie do reprezentowania Wykonawcy (jeżeli dotyczy)</w:t>
      </w:r>
    </w:p>
    <w:p w14:paraId="676BEB02" w14:textId="77777777" w:rsidR="00AB30D8" w:rsidRPr="00BE6D08" w:rsidRDefault="00AB30D8" w:rsidP="00AB30D8">
      <w:pPr>
        <w:pStyle w:val="Akapitzlist"/>
        <w:widowControl w:val="0"/>
        <w:numPr>
          <w:ilvl w:val="0"/>
          <w:numId w:val="26"/>
        </w:numPr>
        <w:autoSpaceDN w:val="0"/>
        <w:ind w:left="284" w:hanging="284"/>
        <w:jc w:val="both"/>
        <w:rPr>
          <w:rFonts w:ascii="Times New Roman" w:eastAsia="Lucida Sans Unicode" w:hAnsi="Times New Roman"/>
          <w:kern w:val="3"/>
          <w:lang w:eastAsia="zh-CN"/>
        </w:rPr>
      </w:pPr>
      <w:r w:rsidRPr="00BE6D08">
        <w:rPr>
          <w:rFonts w:ascii="Times New Roman" w:eastAsia="Lucida Sans Unicode" w:hAnsi="Times New Roman"/>
          <w:kern w:val="3"/>
          <w:lang w:eastAsia="zh-CN"/>
        </w:rPr>
        <w:t>oświadczenie zgodnie z art. 125 ust. 1 – Jednolity Europejski Dokument Zamówienia (JEDZ) (zał. nr 4 lub 4a),</w:t>
      </w:r>
    </w:p>
    <w:p w14:paraId="3223A064" w14:textId="77777777" w:rsidR="00AB30D8" w:rsidRPr="00BE6D08" w:rsidRDefault="00AB30D8" w:rsidP="00AB30D8">
      <w:pPr>
        <w:pStyle w:val="Akapitzlist"/>
        <w:widowControl w:val="0"/>
        <w:numPr>
          <w:ilvl w:val="0"/>
          <w:numId w:val="26"/>
        </w:numPr>
        <w:autoSpaceDN w:val="0"/>
        <w:ind w:left="284" w:hanging="284"/>
        <w:jc w:val="both"/>
        <w:rPr>
          <w:rFonts w:ascii="Times New Roman" w:eastAsia="Lucida Sans Unicode" w:hAnsi="Times New Roman"/>
          <w:kern w:val="3"/>
          <w:lang w:eastAsia="zh-CN"/>
        </w:rPr>
      </w:pPr>
      <w:bookmarkStart w:id="4" w:name="_Hlk179286187"/>
      <w:r w:rsidRPr="00BE6D08">
        <w:rPr>
          <w:rFonts w:ascii="Times New Roman" w:eastAsia="Lucida Sans Unicode" w:hAnsi="Times New Roman"/>
          <w:kern w:val="3"/>
          <w:lang w:eastAsia="zh-CN"/>
        </w:rPr>
        <w:t>oświadczenie art. 5K Rozporządzenia Rady UE 833/214 (zał. nr 5 do SWZ)</w:t>
      </w:r>
      <w:bookmarkEnd w:id="4"/>
    </w:p>
    <w:p w14:paraId="1BCCEF0D" w14:textId="77777777" w:rsidR="00AB30D8" w:rsidRPr="00BE6D08" w:rsidRDefault="00AB30D8" w:rsidP="00AB30D8">
      <w:pPr>
        <w:pStyle w:val="Akapitzlist"/>
        <w:widowControl w:val="0"/>
        <w:numPr>
          <w:ilvl w:val="0"/>
          <w:numId w:val="26"/>
        </w:numPr>
        <w:autoSpaceDN w:val="0"/>
        <w:ind w:left="284" w:hanging="284"/>
        <w:jc w:val="both"/>
        <w:rPr>
          <w:rFonts w:ascii="Times New Roman" w:eastAsia="Lucida Sans Unicode" w:hAnsi="Times New Roman"/>
          <w:kern w:val="3"/>
          <w:lang w:eastAsia="zh-CN"/>
        </w:rPr>
      </w:pPr>
      <w:r w:rsidRPr="00BE6D08">
        <w:rPr>
          <w:rFonts w:ascii="Times New Roman" w:eastAsia="Lucida Sans Unicode" w:hAnsi="Times New Roman"/>
          <w:kern w:val="3"/>
          <w:lang w:eastAsia="zh-CN"/>
        </w:rPr>
        <w:t xml:space="preserve"> oświadczenie podmiotu udostępniającego zasoby art. 5K Rozporządzenia Rady UE 833/214 (zał. nr 6 do SWZ),</w:t>
      </w:r>
    </w:p>
    <w:p w14:paraId="1FFB8D95" w14:textId="77777777" w:rsidR="00AB30D8" w:rsidRPr="00BE6D08" w:rsidRDefault="00AB30D8" w:rsidP="00AB30D8">
      <w:pPr>
        <w:pStyle w:val="Akapitzlist"/>
        <w:widowControl w:val="0"/>
        <w:numPr>
          <w:ilvl w:val="0"/>
          <w:numId w:val="26"/>
        </w:numPr>
        <w:autoSpaceDN w:val="0"/>
        <w:ind w:left="284" w:hanging="284"/>
        <w:jc w:val="both"/>
        <w:rPr>
          <w:rFonts w:ascii="Times New Roman" w:eastAsia="Lucida Sans Unicode" w:hAnsi="Times New Roman"/>
          <w:kern w:val="3"/>
          <w:lang w:eastAsia="zh-CN"/>
        </w:rPr>
      </w:pPr>
      <w:r w:rsidRPr="00BE6D08">
        <w:rPr>
          <w:rFonts w:ascii="Times New Roman" w:eastAsia="Arial" w:hAnsi="Times New Roman"/>
        </w:rPr>
        <w:t xml:space="preserve">zobowiązanie </w:t>
      </w:r>
      <w:r w:rsidRPr="00BE6D08">
        <w:rPr>
          <w:rFonts w:ascii="Times New Roman" w:hAnsi="Times New Roman"/>
        </w:rPr>
        <w:t xml:space="preserve">zgodnie z art. 118 ust. 3 - </w:t>
      </w:r>
      <w:r w:rsidRPr="00BE6D08">
        <w:rPr>
          <w:rFonts w:ascii="Times New Roman" w:eastAsia="Arial" w:hAnsi="Times New Roman"/>
        </w:rPr>
        <w:t xml:space="preserve">jeżeli dotyczy (zał. nr 7 do SWZ), </w:t>
      </w:r>
    </w:p>
    <w:p w14:paraId="10734807" w14:textId="77777777" w:rsidR="00AB30D8" w:rsidRPr="00BE6D08" w:rsidRDefault="00AB30D8" w:rsidP="00AB30D8">
      <w:pPr>
        <w:pStyle w:val="Akapitzlist"/>
        <w:widowControl w:val="0"/>
        <w:numPr>
          <w:ilvl w:val="0"/>
          <w:numId w:val="26"/>
        </w:numPr>
        <w:autoSpaceDN w:val="0"/>
        <w:ind w:left="284" w:hanging="284"/>
        <w:jc w:val="both"/>
        <w:rPr>
          <w:rFonts w:ascii="Times New Roman" w:eastAsia="Lucida Sans Unicode" w:hAnsi="Times New Roman"/>
          <w:kern w:val="3"/>
          <w:lang w:eastAsia="zh-CN"/>
        </w:rPr>
      </w:pPr>
      <w:r w:rsidRPr="00BE6D08">
        <w:rPr>
          <w:rFonts w:ascii="Times New Roman" w:eastAsia="Arial" w:hAnsi="Times New Roman"/>
        </w:rPr>
        <w:t>oświadczenie zgodnie z art. 117 ust. 4 – jeżeli dotyczy (zał. nr 8 do SWZ),</w:t>
      </w:r>
    </w:p>
    <w:p w14:paraId="319EDF2E" w14:textId="77777777" w:rsidR="00AB30D8" w:rsidRPr="00BE6D08" w:rsidRDefault="00AB30D8" w:rsidP="00AB30D8">
      <w:pPr>
        <w:pStyle w:val="Akapitzlist"/>
        <w:widowControl w:val="0"/>
        <w:numPr>
          <w:ilvl w:val="0"/>
          <w:numId w:val="26"/>
        </w:numPr>
        <w:autoSpaceDN w:val="0"/>
        <w:ind w:left="284" w:hanging="284"/>
        <w:jc w:val="both"/>
        <w:rPr>
          <w:rFonts w:ascii="Times New Roman" w:eastAsia="Lucida Sans Unicode" w:hAnsi="Times New Roman"/>
          <w:kern w:val="3"/>
          <w:lang w:eastAsia="zh-CN"/>
        </w:rPr>
      </w:pPr>
      <w:r w:rsidRPr="00BE6D08">
        <w:rPr>
          <w:rFonts w:ascii="Times New Roman" w:eastAsia="Arial" w:hAnsi="Times New Roman"/>
        </w:rPr>
        <w:t>potwierdzenie zapłaty wadium.</w:t>
      </w:r>
    </w:p>
    <w:p w14:paraId="36E4A8C0" w14:textId="77777777" w:rsidR="00AB30D8" w:rsidRPr="00BE6D08" w:rsidRDefault="00AB30D8" w:rsidP="00AB30D8">
      <w:pPr>
        <w:widowControl w:val="0"/>
        <w:autoSpaceDN w:val="0"/>
        <w:jc w:val="both"/>
        <w:rPr>
          <w:rFonts w:eastAsia="Lucida Sans Unicode"/>
          <w:kern w:val="3"/>
          <w:sz w:val="22"/>
          <w:szCs w:val="22"/>
          <w:lang w:eastAsia="zh-CN"/>
        </w:rPr>
      </w:pPr>
    </w:p>
    <w:p w14:paraId="7D2A9AB3" w14:textId="77777777" w:rsidR="00AB30D8" w:rsidRPr="00BE6D08" w:rsidRDefault="00AB30D8" w:rsidP="00AB30D8">
      <w:pPr>
        <w:widowControl w:val="0"/>
        <w:autoSpaceDN w:val="0"/>
        <w:spacing w:after="360"/>
        <w:jc w:val="both"/>
        <w:rPr>
          <w:rFonts w:eastAsia="Arial"/>
          <w:color w:val="000000"/>
          <w:sz w:val="22"/>
          <w:szCs w:val="22"/>
        </w:rPr>
      </w:pPr>
    </w:p>
    <w:p w14:paraId="667DB3C5" w14:textId="77777777" w:rsidR="00AB30D8" w:rsidRPr="00BE6D08" w:rsidRDefault="00AB30D8" w:rsidP="00AB30D8">
      <w:pPr>
        <w:widowControl w:val="0"/>
        <w:autoSpaceDN w:val="0"/>
        <w:spacing w:after="360"/>
        <w:jc w:val="both"/>
        <w:rPr>
          <w:rFonts w:eastAsia="Arial"/>
          <w:color w:val="000000"/>
          <w:sz w:val="22"/>
          <w:szCs w:val="22"/>
        </w:rPr>
      </w:pPr>
    </w:p>
    <w:p w14:paraId="7F667862" w14:textId="77777777" w:rsidR="00AB30D8" w:rsidRPr="00BE6D08" w:rsidRDefault="00AB30D8" w:rsidP="00AB30D8">
      <w:pPr>
        <w:widowControl w:val="0"/>
        <w:autoSpaceDN w:val="0"/>
        <w:spacing w:after="360"/>
        <w:jc w:val="both"/>
        <w:rPr>
          <w:rFonts w:eastAsia="Arial"/>
          <w:color w:val="000000"/>
          <w:sz w:val="22"/>
          <w:szCs w:val="22"/>
        </w:rPr>
      </w:pPr>
    </w:p>
    <w:p w14:paraId="0A25622E" w14:textId="77777777" w:rsidR="00AB30D8" w:rsidRPr="00BE6D08" w:rsidRDefault="00AB30D8" w:rsidP="00C134FF">
      <w:pPr>
        <w:jc w:val="both"/>
        <w:rPr>
          <w:b/>
          <w:bCs/>
          <w:sz w:val="22"/>
          <w:szCs w:val="22"/>
        </w:rPr>
      </w:pPr>
    </w:p>
    <w:p w14:paraId="5F88157B" w14:textId="77777777" w:rsidR="00AB30D8" w:rsidRPr="00BE6D08" w:rsidRDefault="00AB30D8" w:rsidP="00123757">
      <w:pPr>
        <w:widowControl w:val="0"/>
        <w:autoSpaceDN w:val="0"/>
        <w:spacing w:after="120" w:line="260" w:lineRule="atLeast"/>
        <w:jc w:val="both"/>
        <w:rPr>
          <w:rFonts w:eastAsia="Calibri"/>
          <w:b/>
          <w:bCs/>
          <w:kern w:val="0"/>
          <w:sz w:val="22"/>
          <w:szCs w:val="22"/>
          <w:lang w:eastAsia="en-US"/>
        </w:rPr>
      </w:pPr>
    </w:p>
    <w:p w14:paraId="406D557F" w14:textId="77777777" w:rsidR="00AB30D8" w:rsidRPr="00BE6D08" w:rsidRDefault="00AB30D8" w:rsidP="00123757">
      <w:pPr>
        <w:widowControl w:val="0"/>
        <w:autoSpaceDN w:val="0"/>
        <w:spacing w:after="120" w:line="260" w:lineRule="atLeast"/>
        <w:jc w:val="both"/>
        <w:rPr>
          <w:rFonts w:eastAsia="Calibri"/>
          <w:b/>
          <w:bCs/>
          <w:kern w:val="0"/>
          <w:sz w:val="22"/>
          <w:szCs w:val="22"/>
          <w:lang w:eastAsia="en-US"/>
        </w:rPr>
      </w:pPr>
    </w:p>
    <w:p w14:paraId="68D1847C" w14:textId="77777777" w:rsidR="00AB30D8" w:rsidRPr="00BE6D08" w:rsidRDefault="00AB30D8" w:rsidP="00123757">
      <w:pPr>
        <w:widowControl w:val="0"/>
        <w:autoSpaceDN w:val="0"/>
        <w:spacing w:after="120" w:line="260" w:lineRule="atLeast"/>
        <w:jc w:val="both"/>
        <w:rPr>
          <w:rFonts w:eastAsia="Calibri"/>
          <w:b/>
          <w:bCs/>
          <w:kern w:val="0"/>
          <w:sz w:val="22"/>
          <w:szCs w:val="22"/>
          <w:lang w:eastAsia="en-US"/>
        </w:rPr>
      </w:pPr>
    </w:p>
    <w:p w14:paraId="7522AB7A" w14:textId="77777777" w:rsidR="00B50952" w:rsidRPr="00BE6D08" w:rsidRDefault="00B50952" w:rsidP="00123757">
      <w:pPr>
        <w:widowControl w:val="0"/>
        <w:autoSpaceDN w:val="0"/>
        <w:spacing w:after="120" w:line="260" w:lineRule="atLeast"/>
        <w:jc w:val="both"/>
        <w:rPr>
          <w:rFonts w:eastAsia="Calibri"/>
          <w:b/>
          <w:bCs/>
          <w:kern w:val="0"/>
          <w:sz w:val="22"/>
          <w:szCs w:val="22"/>
          <w:lang w:eastAsia="en-US"/>
        </w:rPr>
      </w:pPr>
    </w:p>
    <w:p w14:paraId="40B0A553" w14:textId="77777777" w:rsidR="00B50952" w:rsidRPr="00BE6D08" w:rsidRDefault="00B50952" w:rsidP="00123757">
      <w:pPr>
        <w:widowControl w:val="0"/>
        <w:autoSpaceDN w:val="0"/>
        <w:spacing w:after="120" w:line="260" w:lineRule="atLeast"/>
        <w:jc w:val="both"/>
        <w:rPr>
          <w:rFonts w:eastAsia="Calibri"/>
          <w:b/>
          <w:bCs/>
          <w:kern w:val="0"/>
          <w:sz w:val="22"/>
          <w:szCs w:val="22"/>
          <w:lang w:eastAsia="en-US"/>
        </w:rPr>
      </w:pPr>
    </w:p>
    <w:p w14:paraId="03B81414" w14:textId="77777777" w:rsidR="00B50952" w:rsidRPr="00BE6D08" w:rsidRDefault="00B50952" w:rsidP="00123757">
      <w:pPr>
        <w:widowControl w:val="0"/>
        <w:autoSpaceDN w:val="0"/>
        <w:spacing w:after="120" w:line="260" w:lineRule="atLeast"/>
        <w:jc w:val="both"/>
        <w:rPr>
          <w:rFonts w:eastAsia="Calibri"/>
          <w:b/>
          <w:bCs/>
          <w:kern w:val="0"/>
          <w:sz w:val="22"/>
          <w:szCs w:val="22"/>
          <w:lang w:eastAsia="en-US"/>
        </w:rPr>
      </w:pPr>
    </w:p>
    <w:p w14:paraId="0321825D" w14:textId="77777777" w:rsidR="00B50952" w:rsidRPr="00BE6D08" w:rsidRDefault="00B50952" w:rsidP="00123757">
      <w:pPr>
        <w:widowControl w:val="0"/>
        <w:autoSpaceDN w:val="0"/>
        <w:spacing w:after="120" w:line="260" w:lineRule="atLeast"/>
        <w:jc w:val="both"/>
        <w:rPr>
          <w:rFonts w:eastAsia="Calibri"/>
          <w:b/>
          <w:bCs/>
          <w:kern w:val="0"/>
          <w:sz w:val="22"/>
          <w:szCs w:val="22"/>
          <w:lang w:eastAsia="en-US"/>
        </w:rPr>
      </w:pPr>
    </w:p>
    <w:p w14:paraId="16A9D740" w14:textId="77777777" w:rsidR="00B50952" w:rsidRPr="00BE6D08" w:rsidRDefault="00B50952" w:rsidP="00123757">
      <w:pPr>
        <w:widowControl w:val="0"/>
        <w:autoSpaceDN w:val="0"/>
        <w:spacing w:after="120" w:line="260" w:lineRule="atLeast"/>
        <w:jc w:val="both"/>
        <w:rPr>
          <w:rFonts w:eastAsia="Calibri"/>
          <w:b/>
          <w:bCs/>
          <w:kern w:val="0"/>
          <w:sz w:val="22"/>
          <w:szCs w:val="22"/>
          <w:lang w:eastAsia="en-US"/>
        </w:rPr>
      </w:pPr>
    </w:p>
    <w:p w14:paraId="1BF5B5AF" w14:textId="77777777" w:rsidR="00AB30D8" w:rsidRPr="00BE6D08" w:rsidRDefault="00AB30D8" w:rsidP="00123757">
      <w:pPr>
        <w:widowControl w:val="0"/>
        <w:autoSpaceDN w:val="0"/>
        <w:spacing w:after="120" w:line="260" w:lineRule="atLeast"/>
        <w:jc w:val="both"/>
        <w:rPr>
          <w:rFonts w:eastAsia="Calibri"/>
          <w:b/>
          <w:bCs/>
          <w:kern w:val="0"/>
          <w:sz w:val="22"/>
          <w:szCs w:val="22"/>
          <w:lang w:eastAsia="en-US"/>
        </w:rPr>
      </w:pPr>
    </w:p>
    <w:p w14:paraId="276B1DB0" w14:textId="77777777" w:rsidR="00AB30D8" w:rsidRPr="00BE6D08" w:rsidRDefault="00AB30D8" w:rsidP="00123757">
      <w:pPr>
        <w:widowControl w:val="0"/>
        <w:autoSpaceDN w:val="0"/>
        <w:spacing w:after="120" w:line="260" w:lineRule="atLeast"/>
        <w:jc w:val="both"/>
        <w:rPr>
          <w:rFonts w:eastAsia="Calibri"/>
          <w:b/>
          <w:bCs/>
          <w:kern w:val="0"/>
          <w:sz w:val="22"/>
          <w:szCs w:val="22"/>
          <w:lang w:eastAsia="en-US"/>
        </w:rPr>
      </w:pPr>
    </w:p>
    <w:p w14:paraId="707256DE" w14:textId="77777777" w:rsidR="00AB30D8" w:rsidRPr="00BE6D08" w:rsidRDefault="00AB30D8" w:rsidP="00123757">
      <w:pPr>
        <w:widowControl w:val="0"/>
        <w:autoSpaceDN w:val="0"/>
        <w:spacing w:after="120" w:line="260" w:lineRule="atLeast"/>
        <w:jc w:val="both"/>
        <w:rPr>
          <w:rFonts w:eastAsia="Calibri"/>
          <w:b/>
          <w:bCs/>
          <w:kern w:val="0"/>
          <w:sz w:val="22"/>
          <w:szCs w:val="22"/>
          <w:lang w:eastAsia="en-US"/>
        </w:rPr>
      </w:pPr>
    </w:p>
    <w:p w14:paraId="6D756D04" w14:textId="0DBF0656" w:rsidR="00123757" w:rsidRPr="00BE6D08" w:rsidRDefault="00123757" w:rsidP="00123757">
      <w:pPr>
        <w:widowControl w:val="0"/>
        <w:autoSpaceDN w:val="0"/>
        <w:spacing w:after="120" w:line="260" w:lineRule="atLeast"/>
        <w:jc w:val="both"/>
        <w:rPr>
          <w:sz w:val="22"/>
          <w:szCs w:val="22"/>
        </w:rPr>
      </w:pPr>
      <w:r w:rsidRPr="00BE6D08">
        <w:rPr>
          <w:sz w:val="22"/>
          <w:szCs w:val="22"/>
        </w:rPr>
        <w:t xml:space="preserve">Zamawiający na podstawie art. </w:t>
      </w:r>
      <w:r w:rsidR="00AB30D8" w:rsidRPr="00BE6D08">
        <w:rPr>
          <w:sz w:val="22"/>
          <w:szCs w:val="22"/>
        </w:rPr>
        <w:t xml:space="preserve">137 ust. 2 </w:t>
      </w:r>
      <w:r w:rsidRPr="00BE6D08">
        <w:rPr>
          <w:sz w:val="22"/>
          <w:szCs w:val="22"/>
        </w:rPr>
        <w:t xml:space="preserve"> ustawy Pzp dokonaną zmianę udostępnia na stronie internetowej prowadzonego postępowania.</w:t>
      </w:r>
    </w:p>
    <w:p w14:paraId="4CE4216C" w14:textId="7C5265C7" w:rsidR="00123757" w:rsidRPr="00BE6D08" w:rsidRDefault="00123757" w:rsidP="00123757">
      <w:pPr>
        <w:widowControl w:val="0"/>
        <w:autoSpaceDN w:val="0"/>
        <w:spacing w:line="260" w:lineRule="atLeast"/>
        <w:jc w:val="both"/>
        <w:rPr>
          <w:sz w:val="22"/>
          <w:szCs w:val="22"/>
        </w:rPr>
      </w:pPr>
      <w:r w:rsidRPr="00BE6D08">
        <w:rPr>
          <w:sz w:val="22"/>
          <w:szCs w:val="22"/>
        </w:rPr>
        <w:t xml:space="preserve">Wprowadzone zmiany stanowią integralną część SWZ i są wiążące dla wszystkich Wykonawców ubiegających się o udzielenie zamówienia. </w:t>
      </w:r>
    </w:p>
    <w:p w14:paraId="609E1FAA" w14:textId="2D31A67C" w:rsidR="00A64DE9" w:rsidRPr="00BE6D08" w:rsidRDefault="00A64DE9" w:rsidP="00123757">
      <w:pPr>
        <w:widowControl w:val="0"/>
        <w:autoSpaceDN w:val="0"/>
        <w:spacing w:line="260" w:lineRule="atLeast"/>
        <w:jc w:val="both"/>
        <w:rPr>
          <w:sz w:val="22"/>
          <w:szCs w:val="22"/>
        </w:rPr>
      </w:pPr>
    </w:p>
    <w:p w14:paraId="0B60BFEE" w14:textId="7463B7DC" w:rsidR="00123757" w:rsidRPr="00BE6D08" w:rsidRDefault="00123757" w:rsidP="00995280">
      <w:pPr>
        <w:widowControl w:val="0"/>
        <w:autoSpaceDN w:val="0"/>
        <w:spacing w:line="260" w:lineRule="atLeast"/>
        <w:jc w:val="both"/>
        <w:rPr>
          <w:sz w:val="22"/>
          <w:szCs w:val="22"/>
        </w:rPr>
      </w:pPr>
    </w:p>
    <w:p w14:paraId="29B2B808" w14:textId="77777777" w:rsidR="00D07FD9" w:rsidRPr="00BE6D08" w:rsidRDefault="00D07FD9" w:rsidP="00D07FD9">
      <w:pPr>
        <w:widowControl w:val="0"/>
        <w:autoSpaceDN w:val="0"/>
        <w:spacing w:line="260" w:lineRule="atLeast"/>
        <w:jc w:val="both"/>
        <w:rPr>
          <w:sz w:val="22"/>
          <w:szCs w:val="22"/>
        </w:rPr>
      </w:pPr>
    </w:p>
    <w:p w14:paraId="484AD2FD" w14:textId="6C934CF9" w:rsidR="00D07FD9" w:rsidRPr="00BE6D08" w:rsidRDefault="00D07FD9" w:rsidP="00D07FD9">
      <w:pPr>
        <w:tabs>
          <w:tab w:val="num" w:pos="540"/>
        </w:tabs>
        <w:spacing w:line="276" w:lineRule="auto"/>
        <w:ind w:left="5670" w:hanging="141"/>
        <w:rPr>
          <w:b/>
          <w:bCs/>
          <w:i/>
          <w:sz w:val="22"/>
          <w:szCs w:val="22"/>
        </w:rPr>
      </w:pPr>
      <w:r w:rsidRPr="00BE6D08">
        <w:rPr>
          <w:b/>
          <w:bCs/>
          <w:i/>
          <w:sz w:val="22"/>
          <w:szCs w:val="22"/>
        </w:rPr>
        <w:t xml:space="preserve"> </w:t>
      </w:r>
      <w:r w:rsidR="00E15BD4" w:rsidRPr="00BE6D08">
        <w:rPr>
          <w:b/>
          <w:bCs/>
          <w:i/>
          <w:sz w:val="22"/>
          <w:szCs w:val="22"/>
        </w:rPr>
        <w:t>Z</w:t>
      </w:r>
      <w:r w:rsidR="00AB30D8" w:rsidRPr="00BE6D08">
        <w:rPr>
          <w:b/>
          <w:bCs/>
          <w:i/>
          <w:sz w:val="22"/>
          <w:szCs w:val="22"/>
        </w:rPr>
        <w:t xml:space="preserve">. up. </w:t>
      </w:r>
      <w:r w:rsidR="00E15BD4" w:rsidRPr="00BE6D08">
        <w:rPr>
          <w:b/>
          <w:bCs/>
          <w:i/>
          <w:sz w:val="22"/>
          <w:szCs w:val="22"/>
        </w:rPr>
        <w:t xml:space="preserve"> </w:t>
      </w:r>
      <w:r w:rsidRPr="00BE6D08">
        <w:rPr>
          <w:b/>
          <w:bCs/>
          <w:i/>
          <w:sz w:val="22"/>
          <w:szCs w:val="22"/>
        </w:rPr>
        <w:t xml:space="preserve"> Wójt</w:t>
      </w:r>
      <w:r w:rsidR="00E15BD4" w:rsidRPr="00BE6D08">
        <w:rPr>
          <w:b/>
          <w:bCs/>
          <w:i/>
          <w:sz w:val="22"/>
          <w:szCs w:val="22"/>
        </w:rPr>
        <w:t>a</w:t>
      </w:r>
      <w:r w:rsidRPr="00BE6D08">
        <w:rPr>
          <w:b/>
          <w:bCs/>
          <w:i/>
          <w:sz w:val="22"/>
          <w:szCs w:val="22"/>
        </w:rPr>
        <w:t xml:space="preserve"> Gminy Mszana</w:t>
      </w:r>
    </w:p>
    <w:p w14:paraId="798D03B5" w14:textId="6109685E" w:rsidR="00D07FD9" w:rsidRPr="00BE6D08" w:rsidRDefault="00D07FD9" w:rsidP="00D07FD9">
      <w:pPr>
        <w:tabs>
          <w:tab w:val="left" w:pos="7938"/>
        </w:tabs>
        <w:ind w:left="5245" w:hanging="283"/>
        <w:rPr>
          <w:b/>
          <w:bCs/>
          <w:i/>
          <w:sz w:val="22"/>
          <w:szCs w:val="22"/>
        </w:rPr>
      </w:pPr>
      <w:r w:rsidRPr="00BE6D08">
        <w:rPr>
          <w:b/>
          <w:bCs/>
          <w:i/>
          <w:sz w:val="22"/>
          <w:szCs w:val="22"/>
        </w:rPr>
        <w:tab/>
      </w:r>
      <w:r w:rsidR="00E15BD4" w:rsidRPr="00BE6D08">
        <w:rPr>
          <w:b/>
          <w:bCs/>
          <w:i/>
          <w:sz w:val="22"/>
          <w:szCs w:val="22"/>
        </w:rPr>
        <w:t xml:space="preserve">         </w:t>
      </w:r>
      <w:r w:rsidRPr="00BE6D08">
        <w:rPr>
          <w:b/>
          <w:bCs/>
          <w:i/>
          <w:sz w:val="22"/>
          <w:szCs w:val="22"/>
        </w:rPr>
        <w:t xml:space="preserve">/-/ mgr </w:t>
      </w:r>
      <w:r w:rsidR="00AB30D8" w:rsidRPr="00BE6D08">
        <w:rPr>
          <w:b/>
          <w:bCs/>
          <w:i/>
          <w:sz w:val="22"/>
          <w:szCs w:val="22"/>
        </w:rPr>
        <w:t>inż. Marek Małek</w:t>
      </w:r>
    </w:p>
    <w:p w14:paraId="3A9CDF83" w14:textId="77777777" w:rsidR="00E15BD4" w:rsidRPr="00BE6D08" w:rsidRDefault="00E15BD4" w:rsidP="00995280">
      <w:pPr>
        <w:widowControl w:val="0"/>
        <w:autoSpaceDN w:val="0"/>
        <w:spacing w:line="260" w:lineRule="atLeast"/>
        <w:jc w:val="both"/>
        <w:rPr>
          <w:sz w:val="22"/>
          <w:szCs w:val="22"/>
        </w:rPr>
      </w:pPr>
    </w:p>
    <w:p w14:paraId="5D8B319D" w14:textId="77777777" w:rsidR="00B50952" w:rsidRPr="00BE6D08" w:rsidRDefault="00B50952" w:rsidP="00995280">
      <w:pPr>
        <w:widowControl w:val="0"/>
        <w:autoSpaceDN w:val="0"/>
        <w:spacing w:line="260" w:lineRule="atLeast"/>
        <w:jc w:val="both"/>
        <w:rPr>
          <w:sz w:val="22"/>
          <w:szCs w:val="22"/>
        </w:rPr>
      </w:pPr>
    </w:p>
    <w:p w14:paraId="258B547A" w14:textId="77777777" w:rsidR="00B50952" w:rsidRPr="00BE6D08" w:rsidRDefault="00B50952" w:rsidP="00995280">
      <w:pPr>
        <w:widowControl w:val="0"/>
        <w:autoSpaceDN w:val="0"/>
        <w:spacing w:line="260" w:lineRule="atLeast"/>
        <w:jc w:val="both"/>
        <w:rPr>
          <w:sz w:val="22"/>
          <w:szCs w:val="22"/>
        </w:rPr>
      </w:pPr>
    </w:p>
    <w:p w14:paraId="12C3FF06" w14:textId="77777777" w:rsidR="00B50952" w:rsidRPr="00BE6D08" w:rsidRDefault="00B50952" w:rsidP="00995280">
      <w:pPr>
        <w:widowControl w:val="0"/>
        <w:autoSpaceDN w:val="0"/>
        <w:spacing w:line="260" w:lineRule="atLeast"/>
        <w:jc w:val="both"/>
        <w:rPr>
          <w:sz w:val="22"/>
          <w:szCs w:val="22"/>
        </w:rPr>
      </w:pPr>
    </w:p>
    <w:p w14:paraId="613083E7" w14:textId="77777777" w:rsidR="00BE6D08" w:rsidRPr="00BE6D08" w:rsidRDefault="00BE6D08" w:rsidP="00BE6D08">
      <w:pPr>
        <w:widowControl w:val="0"/>
        <w:suppressAutoHyphens w:val="0"/>
        <w:overflowPunct/>
        <w:autoSpaceDN w:val="0"/>
        <w:adjustRightInd w:val="0"/>
        <w:textAlignment w:val="auto"/>
        <w:rPr>
          <w:rFonts w:eastAsiaTheme="minorEastAsia"/>
          <w:sz w:val="22"/>
          <w:szCs w:val="22"/>
          <w:lang w:eastAsia="pl-PL" w:bidi="hi-IN"/>
        </w:rPr>
      </w:pPr>
      <w:r w:rsidRPr="00BE6D08">
        <w:rPr>
          <w:rFonts w:eastAsiaTheme="minorEastAsia"/>
          <w:sz w:val="22"/>
          <w:szCs w:val="22"/>
          <w:lang w:eastAsia="pl-PL"/>
        </w:rPr>
        <w:t>Kopia:</w:t>
      </w:r>
    </w:p>
    <w:p w14:paraId="1D410F5C" w14:textId="1EE10D64" w:rsidR="00BE6D08" w:rsidRPr="00BE6D08" w:rsidRDefault="00BE6D08" w:rsidP="00BE6D08">
      <w:pPr>
        <w:pStyle w:val="Akapitzlist"/>
        <w:widowControl w:val="0"/>
        <w:numPr>
          <w:ilvl w:val="0"/>
          <w:numId w:val="30"/>
        </w:numPr>
        <w:tabs>
          <w:tab w:val="left" w:pos="720"/>
        </w:tabs>
        <w:autoSpaceDN w:val="0"/>
        <w:adjustRightInd w:val="0"/>
        <w:rPr>
          <w:rFonts w:ascii="Times New Roman" w:eastAsiaTheme="minorEastAsia" w:hAnsi="Times New Roman"/>
          <w:lang w:eastAsia="pl-PL" w:bidi="hi-IN"/>
        </w:rPr>
      </w:pPr>
      <w:r w:rsidRPr="00BE6D08">
        <w:rPr>
          <w:rFonts w:ascii="Times New Roman" w:eastAsiaTheme="minorEastAsia" w:hAnsi="Times New Roman"/>
          <w:lang w:eastAsia="pl-PL" w:bidi="hi-IN"/>
        </w:rPr>
        <w:t>a/a</w:t>
      </w:r>
    </w:p>
    <w:p w14:paraId="63F6F91D" w14:textId="77777777" w:rsidR="00BE6D08" w:rsidRPr="00BE6D08" w:rsidRDefault="00BE6D08" w:rsidP="00BE6D08">
      <w:pPr>
        <w:widowControl w:val="0"/>
        <w:suppressAutoHyphens w:val="0"/>
        <w:overflowPunct/>
        <w:autoSpaceDN w:val="0"/>
        <w:adjustRightInd w:val="0"/>
        <w:textAlignment w:val="auto"/>
        <w:rPr>
          <w:rFonts w:eastAsiaTheme="minorEastAsia"/>
          <w:sz w:val="22"/>
          <w:szCs w:val="22"/>
          <w:lang w:eastAsia="pl-PL"/>
        </w:rPr>
      </w:pPr>
    </w:p>
    <w:p w14:paraId="4DA82408" w14:textId="77777777" w:rsidR="00BE6D08" w:rsidRPr="00BE6D08" w:rsidRDefault="00BE6D08" w:rsidP="00BE6D08">
      <w:pPr>
        <w:widowControl w:val="0"/>
        <w:suppressAutoHyphens w:val="0"/>
        <w:overflowPunct/>
        <w:autoSpaceDN w:val="0"/>
        <w:adjustRightInd w:val="0"/>
        <w:textAlignment w:val="auto"/>
        <w:rPr>
          <w:rFonts w:eastAsiaTheme="minorEastAsia"/>
          <w:sz w:val="22"/>
          <w:szCs w:val="22"/>
          <w:lang w:eastAsia="pl-PL"/>
        </w:rPr>
      </w:pPr>
    </w:p>
    <w:p w14:paraId="467B2DDC" w14:textId="77777777" w:rsidR="00BE6D08" w:rsidRPr="00BE6D08" w:rsidRDefault="00BE6D08" w:rsidP="00BE6D08">
      <w:pPr>
        <w:widowControl w:val="0"/>
        <w:suppressAutoHyphens w:val="0"/>
        <w:overflowPunct/>
        <w:autoSpaceDN w:val="0"/>
        <w:adjustRightInd w:val="0"/>
        <w:textAlignment w:val="auto"/>
        <w:rPr>
          <w:rFonts w:eastAsiaTheme="minorEastAsia"/>
          <w:sz w:val="22"/>
          <w:szCs w:val="22"/>
          <w:lang w:eastAsia="pl-PL"/>
        </w:rPr>
      </w:pPr>
    </w:p>
    <w:p w14:paraId="7E9B1A6C" w14:textId="77777777" w:rsidR="00BE6D08" w:rsidRPr="00BE6D08" w:rsidRDefault="00BE6D08" w:rsidP="00BE6D08">
      <w:pPr>
        <w:widowControl w:val="0"/>
        <w:suppressAutoHyphens w:val="0"/>
        <w:overflowPunct/>
        <w:autoSpaceDN w:val="0"/>
        <w:adjustRightInd w:val="0"/>
        <w:textAlignment w:val="auto"/>
        <w:rPr>
          <w:rFonts w:eastAsiaTheme="minorEastAsia"/>
          <w:sz w:val="22"/>
          <w:szCs w:val="22"/>
          <w:lang w:eastAsia="pl-PL"/>
        </w:rPr>
      </w:pPr>
    </w:p>
    <w:p w14:paraId="1F51A8B5" w14:textId="77777777" w:rsidR="00BE6D08" w:rsidRPr="00BE6D08" w:rsidRDefault="00BE6D08" w:rsidP="00BE6D08">
      <w:pPr>
        <w:widowControl w:val="0"/>
        <w:suppressAutoHyphens w:val="0"/>
        <w:overflowPunct/>
        <w:autoSpaceDN w:val="0"/>
        <w:adjustRightInd w:val="0"/>
        <w:textAlignment w:val="auto"/>
        <w:rPr>
          <w:rFonts w:eastAsiaTheme="minorEastAsia"/>
          <w:sz w:val="22"/>
          <w:szCs w:val="22"/>
          <w:lang w:eastAsia="pl-PL"/>
        </w:rPr>
      </w:pPr>
    </w:p>
    <w:p w14:paraId="1AC1EAD1" w14:textId="77777777" w:rsidR="00BE6D08" w:rsidRPr="00BE6D08" w:rsidRDefault="00BE6D08" w:rsidP="00BE6D08">
      <w:pPr>
        <w:widowControl w:val="0"/>
        <w:suppressAutoHyphens w:val="0"/>
        <w:overflowPunct/>
        <w:autoSpaceDN w:val="0"/>
        <w:adjustRightInd w:val="0"/>
        <w:textAlignment w:val="auto"/>
        <w:rPr>
          <w:rFonts w:eastAsiaTheme="minorEastAsia"/>
          <w:sz w:val="22"/>
          <w:szCs w:val="22"/>
          <w:lang w:eastAsia="pl-PL" w:bidi="hi-IN"/>
        </w:rPr>
      </w:pPr>
      <w:r w:rsidRPr="00BE6D08">
        <w:rPr>
          <w:rFonts w:eastAsiaTheme="minorEastAsia"/>
          <w:sz w:val="22"/>
          <w:szCs w:val="22"/>
          <w:u w:val="single" w:color="000000"/>
          <w:lang w:val="de-DE" w:eastAsia="pl-PL"/>
        </w:rPr>
        <w:t>Kontakt:</w:t>
      </w:r>
    </w:p>
    <w:p w14:paraId="1C5A1D35" w14:textId="77777777" w:rsidR="00BE6D08" w:rsidRPr="00BE6D08" w:rsidRDefault="00BE6D08" w:rsidP="00BE6D08">
      <w:pPr>
        <w:widowControl w:val="0"/>
        <w:suppressAutoHyphens w:val="0"/>
        <w:overflowPunct/>
        <w:autoSpaceDN w:val="0"/>
        <w:adjustRightInd w:val="0"/>
        <w:textAlignment w:val="auto"/>
        <w:rPr>
          <w:rFonts w:eastAsiaTheme="minorEastAsia"/>
          <w:sz w:val="22"/>
          <w:szCs w:val="22"/>
          <w:lang w:eastAsia="pl-PL" w:bidi="hi-IN"/>
        </w:rPr>
      </w:pPr>
      <w:r w:rsidRPr="00BE6D08">
        <w:rPr>
          <w:rFonts w:eastAsiaTheme="minorEastAsia"/>
          <w:sz w:val="22"/>
          <w:szCs w:val="22"/>
          <w:lang w:eastAsia="pl-PL"/>
        </w:rPr>
        <w:t xml:space="preserve">Referat Planowania i Inwestycji </w:t>
      </w:r>
      <w:r w:rsidRPr="00BE6D08">
        <w:rPr>
          <w:rFonts w:eastAsiaTheme="minorEastAsia"/>
          <w:sz w:val="22"/>
          <w:szCs w:val="22"/>
          <w:lang w:val="de-DE" w:eastAsia="pl-PL"/>
        </w:rPr>
        <w:t>Telefon: 32 47597 57</w:t>
      </w:r>
    </w:p>
    <w:p w14:paraId="481F4675" w14:textId="77777777" w:rsidR="00BE6D08" w:rsidRPr="00BE6D08" w:rsidRDefault="00BE6D08" w:rsidP="00BE6D08">
      <w:pPr>
        <w:widowControl w:val="0"/>
        <w:suppressAutoHyphens w:val="0"/>
        <w:overflowPunct/>
        <w:autoSpaceDN w:val="0"/>
        <w:adjustRightInd w:val="0"/>
        <w:textAlignment w:val="auto"/>
        <w:rPr>
          <w:rFonts w:eastAsiaTheme="minorEastAsia"/>
          <w:sz w:val="22"/>
          <w:szCs w:val="22"/>
          <w:lang w:eastAsia="pl-PL" w:bidi="hi-IN"/>
        </w:rPr>
      </w:pPr>
      <w:r w:rsidRPr="00BE6D08">
        <w:rPr>
          <w:rFonts w:eastAsiaTheme="minorEastAsia"/>
          <w:sz w:val="22"/>
          <w:szCs w:val="22"/>
          <w:lang w:val="de-DE" w:eastAsia="pl-PL"/>
        </w:rPr>
        <w:t>Wioletta Baranek:  32 47597 55</w:t>
      </w:r>
    </w:p>
    <w:p w14:paraId="72DEC5ED" w14:textId="77777777" w:rsidR="00BE6D08" w:rsidRPr="00BE6D08" w:rsidRDefault="00BE6D08" w:rsidP="00BE6D08">
      <w:pPr>
        <w:widowControl w:val="0"/>
        <w:suppressAutoHyphens w:val="0"/>
        <w:overflowPunct/>
        <w:autoSpaceDN w:val="0"/>
        <w:adjustRightInd w:val="0"/>
        <w:textAlignment w:val="auto"/>
        <w:rPr>
          <w:rFonts w:eastAsiaTheme="minorEastAsia"/>
          <w:sz w:val="22"/>
          <w:szCs w:val="22"/>
          <w:lang w:eastAsia="pl-PL" w:bidi="hi-IN"/>
        </w:rPr>
      </w:pPr>
      <w:r w:rsidRPr="00BE6D08">
        <w:rPr>
          <w:rFonts w:eastAsiaTheme="minorEastAsia"/>
          <w:spacing w:val="8"/>
          <w:sz w:val="22"/>
          <w:szCs w:val="22"/>
          <w:lang w:eastAsia="pl-PL"/>
        </w:rPr>
        <w:t xml:space="preserve">Pokój nr 28, w godz. </w:t>
      </w:r>
      <w:r w:rsidRPr="00BE6D08">
        <w:rPr>
          <w:rFonts w:eastAsiaTheme="minorEastAsia"/>
          <w:sz w:val="22"/>
          <w:szCs w:val="22"/>
          <w:lang w:eastAsia="pl-PL"/>
        </w:rPr>
        <w:t>poniedziałek: 7.30-17.00, wtorek - czwartek: 7.30-15.30, piątek: 7.30-14.00</w:t>
      </w:r>
    </w:p>
    <w:p w14:paraId="675C039D" w14:textId="77777777" w:rsidR="00BE6D08" w:rsidRPr="00BE6D08" w:rsidRDefault="00BE6D08" w:rsidP="00BE6D08">
      <w:pPr>
        <w:suppressAutoHyphens w:val="0"/>
        <w:overflowPunct/>
        <w:autoSpaceDN w:val="0"/>
        <w:textAlignment w:val="auto"/>
        <w:rPr>
          <w:rFonts w:eastAsiaTheme="minorEastAsia"/>
          <w:kern w:val="0"/>
          <w:sz w:val="22"/>
          <w:szCs w:val="22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D9D9D9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3070"/>
        <w:gridCol w:w="3071"/>
        <w:gridCol w:w="3071"/>
      </w:tblGrid>
      <w:tr w:rsidR="00BE6D08" w:rsidRPr="00BE6D08" w14:paraId="7E3972AD" w14:textId="77777777" w:rsidTr="00261349">
        <w:tc>
          <w:tcPr>
            <w:tcW w:w="3070" w:type="dxa"/>
            <w:tcBorders>
              <w:top w:val="single" w:sz="4" w:space="0" w:color="auto"/>
            </w:tcBorders>
          </w:tcPr>
          <w:p w14:paraId="50039B3D" w14:textId="77777777" w:rsidR="00BE6D08" w:rsidRPr="00BE6D08" w:rsidRDefault="00BE6D08" w:rsidP="00BE6D08">
            <w:pPr>
              <w:suppressAutoHyphens w:val="0"/>
              <w:overflowPunct/>
              <w:autoSpaceDN w:val="0"/>
              <w:textAlignment w:val="auto"/>
              <w:rPr>
                <w:rFonts w:eastAsiaTheme="minorEastAsia"/>
                <w:kern w:val="0"/>
                <w:sz w:val="22"/>
                <w:szCs w:val="22"/>
                <w:lang w:eastAsia="pl-PL"/>
              </w:rPr>
            </w:pPr>
            <w:r w:rsidRPr="00BE6D08">
              <w:rPr>
                <w:rFonts w:eastAsiaTheme="minorEastAsia"/>
                <w:kern w:val="0"/>
                <w:sz w:val="22"/>
                <w:szCs w:val="22"/>
                <w:lang w:eastAsia="pl-PL"/>
              </w:rPr>
              <w:t>Opracował:</w:t>
            </w:r>
          </w:p>
        </w:tc>
        <w:tc>
          <w:tcPr>
            <w:tcW w:w="3071" w:type="dxa"/>
            <w:tcBorders>
              <w:top w:val="single" w:sz="4" w:space="0" w:color="auto"/>
            </w:tcBorders>
          </w:tcPr>
          <w:p w14:paraId="35676102" w14:textId="77777777" w:rsidR="00BE6D08" w:rsidRPr="00BE6D08" w:rsidRDefault="00BE6D08" w:rsidP="00BE6D08">
            <w:pPr>
              <w:suppressAutoHyphens w:val="0"/>
              <w:overflowPunct/>
              <w:autoSpaceDN w:val="0"/>
              <w:textAlignment w:val="auto"/>
              <w:rPr>
                <w:rFonts w:eastAsiaTheme="minorEastAsia"/>
                <w:kern w:val="0"/>
                <w:sz w:val="22"/>
                <w:szCs w:val="22"/>
                <w:lang w:eastAsia="pl-PL"/>
              </w:rPr>
            </w:pPr>
            <w:r w:rsidRPr="00BE6D08">
              <w:rPr>
                <w:rFonts w:eastAsiaTheme="minorEastAsia"/>
                <w:kern w:val="0"/>
                <w:sz w:val="22"/>
                <w:szCs w:val="22"/>
                <w:lang w:eastAsia="pl-PL"/>
              </w:rPr>
              <w:t>Sprawdził:</w:t>
            </w:r>
          </w:p>
        </w:tc>
        <w:tc>
          <w:tcPr>
            <w:tcW w:w="3071" w:type="dxa"/>
            <w:tcBorders>
              <w:top w:val="single" w:sz="4" w:space="0" w:color="auto"/>
            </w:tcBorders>
          </w:tcPr>
          <w:p w14:paraId="5A014824" w14:textId="77777777" w:rsidR="00BE6D08" w:rsidRPr="00BE6D08" w:rsidRDefault="00BE6D08" w:rsidP="00BE6D08">
            <w:pPr>
              <w:suppressAutoHyphens w:val="0"/>
              <w:overflowPunct/>
              <w:autoSpaceDN w:val="0"/>
              <w:textAlignment w:val="auto"/>
              <w:rPr>
                <w:rFonts w:eastAsiaTheme="minorEastAsia"/>
                <w:kern w:val="0"/>
                <w:sz w:val="22"/>
                <w:szCs w:val="22"/>
                <w:lang w:eastAsia="pl-PL"/>
              </w:rPr>
            </w:pPr>
            <w:r w:rsidRPr="00BE6D08">
              <w:rPr>
                <w:rFonts w:eastAsiaTheme="minorEastAsia"/>
                <w:kern w:val="0"/>
                <w:sz w:val="22"/>
                <w:szCs w:val="22"/>
                <w:lang w:eastAsia="pl-PL"/>
              </w:rPr>
              <w:t>Zatwierdził:</w:t>
            </w:r>
          </w:p>
        </w:tc>
      </w:tr>
      <w:tr w:rsidR="00BE6D08" w:rsidRPr="00BE6D08" w14:paraId="1F674040" w14:textId="77777777" w:rsidTr="00261349">
        <w:tc>
          <w:tcPr>
            <w:tcW w:w="3070" w:type="dxa"/>
          </w:tcPr>
          <w:p w14:paraId="7CF162BC" w14:textId="77777777" w:rsidR="00BE6D08" w:rsidRPr="00BE6D08" w:rsidRDefault="00BE6D08" w:rsidP="00BE6D08">
            <w:pPr>
              <w:suppressAutoHyphens w:val="0"/>
              <w:overflowPunct/>
              <w:autoSpaceDN w:val="0"/>
              <w:textAlignment w:val="auto"/>
              <w:rPr>
                <w:rFonts w:eastAsiaTheme="minorEastAsia"/>
                <w:kern w:val="0"/>
                <w:sz w:val="22"/>
                <w:szCs w:val="22"/>
                <w:lang w:eastAsia="pl-PL"/>
              </w:rPr>
            </w:pPr>
            <w:r w:rsidRPr="00BE6D08">
              <w:rPr>
                <w:rFonts w:eastAsiaTheme="minorEastAsia"/>
                <w:kern w:val="0"/>
                <w:sz w:val="22"/>
                <w:szCs w:val="22"/>
                <w:lang w:eastAsia="pl-PL"/>
              </w:rPr>
              <w:t>Inspektor ds. zam.pub.</w:t>
            </w:r>
          </w:p>
        </w:tc>
        <w:tc>
          <w:tcPr>
            <w:tcW w:w="3071" w:type="dxa"/>
          </w:tcPr>
          <w:p w14:paraId="5365CB4B" w14:textId="77777777" w:rsidR="00BE6D08" w:rsidRPr="00BE6D08" w:rsidRDefault="00BE6D08" w:rsidP="00BE6D08">
            <w:pPr>
              <w:suppressAutoHyphens w:val="0"/>
              <w:overflowPunct/>
              <w:autoSpaceDN w:val="0"/>
              <w:textAlignment w:val="auto"/>
              <w:rPr>
                <w:rFonts w:eastAsiaTheme="minorEastAsia"/>
                <w:kern w:val="0"/>
                <w:sz w:val="22"/>
                <w:szCs w:val="22"/>
                <w:lang w:eastAsia="pl-PL"/>
              </w:rPr>
            </w:pPr>
            <w:r w:rsidRPr="00BE6D08">
              <w:rPr>
                <w:rFonts w:eastAsiaTheme="minorEastAsia"/>
                <w:kern w:val="0"/>
                <w:sz w:val="22"/>
                <w:szCs w:val="22"/>
                <w:lang w:eastAsia="pl-PL"/>
              </w:rPr>
              <w:t>Kierownik Referatu PI</w:t>
            </w:r>
          </w:p>
        </w:tc>
        <w:tc>
          <w:tcPr>
            <w:tcW w:w="3071" w:type="dxa"/>
          </w:tcPr>
          <w:p w14:paraId="0334E5F9" w14:textId="77777777" w:rsidR="00BE6D08" w:rsidRPr="00BE6D08" w:rsidRDefault="00BE6D08" w:rsidP="00BE6D08">
            <w:pPr>
              <w:suppressAutoHyphens w:val="0"/>
              <w:overflowPunct/>
              <w:autoSpaceDN w:val="0"/>
              <w:textAlignment w:val="auto"/>
              <w:rPr>
                <w:rFonts w:eastAsiaTheme="minorEastAsia"/>
                <w:kern w:val="0"/>
                <w:sz w:val="22"/>
                <w:szCs w:val="22"/>
                <w:lang w:eastAsia="pl-PL"/>
              </w:rPr>
            </w:pPr>
            <w:r w:rsidRPr="00BE6D08">
              <w:rPr>
                <w:rFonts w:eastAsiaTheme="minorEastAsia"/>
                <w:kern w:val="0"/>
                <w:sz w:val="22"/>
                <w:szCs w:val="22"/>
                <w:lang w:eastAsia="pl-PL"/>
              </w:rPr>
              <w:t>Zamawiający</w:t>
            </w:r>
          </w:p>
        </w:tc>
      </w:tr>
      <w:tr w:rsidR="00BE6D08" w:rsidRPr="00BE6D08" w14:paraId="6E92B3F8" w14:textId="77777777" w:rsidTr="00261349">
        <w:tc>
          <w:tcPr>
            <w:tcW w:w="3070" w:type="dxa"/>
          </w:tcPr>
          <w:p w14:paraId="571892F8" w14:textId="77777777" w:rsidR="00BE6D08" w:rsidRPr="00BE6D08" w:rsidRDefault="00BE6D08" w:rsidP="00BE6D08">
            <w:pPr>
              <w:suppressAutoHyphens w:val="0"/>
              <w:overflowPunct/>
              <w:autoSpaceDN w:val="0"/>
              <w:textAlignment w:val="auto"/>
              <w:rPr>
                <w:rFonts w:eastAsiaTheme="minorEastAsia"/>
                <w:kern w:val="0"/>
                <w:sz w:val="22"/>
                <w:szCs w:val="22"/>
                <w:lang w:eastAsia="pl-PL"/>
              </w:rPr>
            </w:pPr>
            <w:r w:rsidRPr="00BE6D08">
              <w:rPr>
                <w:rFonts w:eastAsiaTheme="minorEastAsia"/>
                <w:kern w:val="0"/>
                <w:sz w:val="22"/>
                <w:szCs w:val="22"/>
                <w:lang w:eastAsia="pl-PL"/>
              </w:rPr>
              <w:t>Wioletta Baranek</w:t>
            </w:r>
          </w:p>
        </w:tc>
        <w:tc>
          <w:tcPr>
            <w:tcW w:w="3071" w:type="dxa"/>
          </w:tcPr>
          <w:p w14:paraId="64CB1C04" w14:textId="383C8B25" w:rsidR="00BE6D08" w:rsidRPr="00BE6D08" w:rsidRDefault="00BE6D08" w:rsidP="00BE6D08">
            <w:pPr>
              <w:suppressAutoHyphens w:val="0"/>
              <w:overflowPunct/>
              <w:autoSpaceDN w:val="0"/>
              <w:textAlignment w:val="auto"/>
              <w:rPr>
                <w:rFonts w:eastAsiaTheme="minorEastAsia"/>
                <w:kern w:val="0"/>
                <w:sz w:val="22"/>
                <w:szCs w:val="22"/>
                <w:lang w:eastAsia="pl-PL"/>
              </w:rPr>
            </w:pPr>
            <w:r>
              <w:rPr>
                <w:rFonts w:eastAsiaTheme="minorEastAsia"/>
                <w:kern w:val="0"/>
                <w:sz w:val="22"/>
                <w:szCs w:val="22"/>
                <w:lang w:eastAsia="pl-PL"/>
              </w:rPr>
              <w:t>Marek Małek</w:t>
            </w:r>
          </w:p>
        </w:tc>
        <w:tc>
          <w:tcPr>
            <w:tcW w:w="3071" w:type="dxa"/>
          </w:tcPr>
          <w:p w14:paraId="147D87EA" w14:textId="77777777" w:rsidR="00BE6D08" w:rsidRDefault="00BE6D08" w:rsidP="00BE6D08">
            <w:pPr>
              <w:suppressAutoHyphens w:val="0"/>
              <w:overflowPunct/>
              <w:autoSpaceDN w:val="0"/>
              <w:textAlignment w:val="auto"/>
              <w:rPr>
                <w:rFonts w:eastAsiaTheme="minorEastAsia"/>
                <w:kern w:val="0"/>
                <w:sz w:val="22"/>
                <w:szCs w:val="22"/>
                <w:lang w:eastAsia="pl-PL"/>
              </w:rPr>
            </w:pPr>
            <w:r>
              <w:rPr>
                <w:rFonts w:eastAsiaTheme="minorEastAsia"/>
                <w:kern w:val="0"/>
                <w:sz w:val="22"/>
                <w:szCs w:val="22"/>
                <w:lang w:eastAsia="pl-PL"/>
              </w:rPr>
              <w:t>-------------------------------------</w:t>
            </w:r>
          </w:p>
          <w:p w14:paraId="5EFEC32E" w14:textId="05CFD8E3" w:rsidR="00BE6D08" w:rsidRPr="00BE6D08" w:rsidRDefault="00BE6D08" w:rsidP="00BE6D08">
            <w:pPr>
              <w:suppressAutoHyphens w:val="0"/>
              <w:overflowPunct/>
              <w:autoSpaceDN w:val="0"/>
              <w:textAlignment w:val="auto"/>
              <w:rPr>
                <w:rFonts w:eastAsiaTheme="minorEastAsia"/>
                <w:kern w:val="0"/>
                <w:sz w:val="22"/>
                <w:szCs w:val="22"/>
                <w:lang w:eastAsia="pl-PL"/>
              </w:rPr>
            </w:pPr>
          </w:p>
        </w:tc>
      </w:tr>
      <w:tr w:rsidR="00BE6D08" w:rsidRPr="00BE6D08" w14:paraId="1361B1A0" w14:textId="77777777" w:rsidTr="00261349">
        <w:tc>
          <w:tcPr>
            <w:tcW w:w="3070" w:type="dxa"/>
            <w:tcBorders>
              <w:bottom w:val="single" w:sz="4" w:space="0" w:color="auto"/>
            </w:tcBorders>
          </w:tcPr>
          <w:p w14:paraId="0D0F1F64" w14:textId="158EBE0C" w:rsidR="00BE6D08" w:rsidRPr="00BE6D08" w:rsidRDefault="00BE6D08" w:rsidP="00BE6D08">
            <w:pPr>
              <w:suppressAutoHyphens w:val="0"/>
              <w:overflowPunct/>
              <w:autoSpaceDN w:val="0"/>
              <w:textAlignment w:val="auto"/>
              <w:rPr>
                <w:rFonts w:eastAsiaTheme="minorEastAsia"/>
                <w:kern w:val="0"/>
                <w:sz w:val="22"/>
                <w:szCs w:val="22"/>
                <w:lang w:eastAsia="pl-PL"/>
              </w:rPr>
            </w:pPr>
            <w:r w:rsidRPr="00BE6D08">
              <w:rPr>
                <w:rFonts w:eastAsiaTheme="minorEastAsia"/>
                <w:kern w:val="0"/>
                <w:sz w:val="22"/>
                <w:szCs w:val="22"/>
                <w:lang w:eastAsia="pl-PL"/>
              </w:rPr>
              <w:t xml:space="preserve">Data: </w:t>
            </w:r>
            <w:r>
              <w:rPr>
                <w:rFonts w:eastAsiaTheme="minorEastAsia"/>
                <w:kern w:val="0"/>
                <w:sz w:val="22"/>
                <w:szCs w:val="22"/>
                <w:lang w:eastAsia="pl-PL"/>
              </w:rPr>
              <w:t>1</w:t>
            </w:r>
            <w:r w:rsidR="00BE31B1">
              <w:rPr>
                <w:rFonts w:eastAsiaTheme="minorEastAsia"/>
                <w:kern w:val="0"/>
                <w:sz w:val="22"/>
                <w:szCs w:val="22"/>
                <w:lang w:eastAsia="pl-PL"/>
              </w:rPr>
              <w:t>3</w:t>
            </w:r>
            <w:r>
              <w:rPr>
                <w:rFonts w:eastAsiaTheme="minorEastAsia"/>
                <w:kern w:val="0"/>
                <w:sz w:val="22"/>
                <w:szCs w:val="22"/>
                <w:lang w:eastAsia="pl-PL"/>
              </w:rPr>
              <w:t>.11.</w:t>
            </w:r>
            <w:r w:rsidRPr="00BE6D08">
              <w:rPr>
                <w:rFonts w:eastAsiaTheme="minorEastAsia"/>
                <w:kern w:val="0"/>
                <w:sz w:val="22"/>
                <w:szCs w:val="22"/>
                <w:lang w:eastAsia="pl-PL"/>
              </w:rPr>
              <w:t>2024r.</w:t>
            </w: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14:paraId="18340131" w14:textId="28BB07DF" w:rsidR="00BE6D08" w:rsidRPr="00BE6D08" w:rsidRDefault="00BE6D08" w:rsidP="00BE6D08">
            <w:pPr>
              <w:suppressAutoHyphens w:val="0"/>
              <w:overflowPunct/>
              <w:autoSpaceDN w:val="0"/>
              <w:textAlignment w:val="auto"/>
              <w:rPr>
                <w:rFonts w:eastAsiaTheme="minorEastAsia"/>
                <w:kern w:val="0"/>
                <w:sz w:val="22"/>
                <w:szCs w:val="22"/>
                <w:lang w:eastAsia="pl-PL"/>
              </w:rPr>
            </w:pPr>
            <w:r w:rsidRPr="00BE6D08">
              <w:rPr>
                <w:rFonts w:eastAsiaTheme="minorEastAsia"/>
                <w:kern w:val="0"/>
                <w:sz w:val="22"/>
                <w:szCs w:val="22"/>
                <w:lang w:eastAsia="pl-PL"/>
              </w:rPr>
              <w:t>Data:</w:t>
            </w:r>
            <w:r>
              <w:rPr>
                <w:rFonts w:eastAsiaTheme="minorEastAsia"/>
                <w:kern w:val="0"/>
                <w:sz w:val="22"/>
                <w:szCs w:val="22"/>
                <w:lang w:eastAsia="pl-PL"/>
              </w:rPr>
              <w:t>1</w:t>
            </w:r>
            <w:r w:rsidR="00BE31B1">
              <w:rPr>
                <w:rFonts w:eastAsiaTheme="minorEastAsia"/>
                <w:kern w:val="0"/>
                <w:sz w:val="22"/>
                <w:szCs w:val="22"/>
                <w:lang w:eastAsia="pl-PL"/>
              </w:rPr>
              <w:t>3</w:t>
            </w:r>
            <w:r>
              <w:rPr>
                <w:rFonts w:eastAsiaTheme="minorEastAsia"/>
                <w:kern w:val="0"/>
                <w:sz w:val="22"/>
                <w:szCs w:val="22"/>
                <w:lang w:eastAsia="pl-PL"/>
              </w:rPr>
              <w:t>.11</w:t>
            </w:r>
            <w:r w:rsidRPr="00BE6D08">
              <w:rPr>
                <w:rFonts w:eastAsiaTheme="minorEastAsia"/>
                <w:kern w:val="0"/>
                <w:sz w:val="22"/>
                <w:szCs w:val="22"/>
                <w:lang w:eastAsia="pl-PL"/>
              </w:rPr>
              <w:t>.2024r.</w:t>
            </w: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14:paraId="1E1E81AE" w14:textId="0C905B96" w:rsidR="00BE6D08" w:rsidRPr="00BE6D08" w:rsidRDefault="00BE6D08" w:rsidP="00BE6D08">
            <w:pPr>
              <w:suppressAutoHyphens w:val="0"/>
              <w:overflowPunct/>
              <w:autoSpaceDN w:val="0"/>
              <w:textAlignment w:val="auto"/>
              <w:rPr>
                <w:rFonts w:eastAsiaTheme="minorEastAsia"/>
                <w:kern w:val="0"/>
                <w:sz w:val="22"/>
                <w:szCs w:val="22"/>
                <w:lang w:eastAsia="pl-PL"/>
              </w:rPr>
            </w:pPr>
            <w:r w:rsidRPr="00BE6D08">
              <w:rPr>
                <w:rFonts w:eastAsiaTheme="minorEastAsia"/>
                <w:kern w:val="0"/>
                <w:sz w:val="22"/>
                <w:szCs w:val="22"/>
                <w:lang w:eastAsia="pl-PL"/>
              </w:rPr>
              <w:t>Data:</w:t>
            </w:r>
          </w:p>
        </w:tc>
      </w:tr>
    </w:tbl>
    <w:p w14:paraId="25E8108F" w14:textId="77777777" w:rsidR="00BE6D08" w:rsidRPr="00BE6D08" w:rsidRDefault="00BE6D08" w:rsidP="00BE6D08">
      <w:pPr>
        <w:suppressAutoHyphens w:val="0"/>
        <w:overflowPunct/>
        <w:autoSpaceDN w:val="0"/>
        <w:textAlignment w:val="auto"/>
        <w:rPr>
          <w:rFonts w:eastAsiaTheme="minorEastAsia"/>
          <w:kern w:val="0"/>
          <w:sz w:val="22"/>
          <w:szCs w:val="22"/>
          <w:lang w:eastAsia="pl-PL"/>
        </w:rPr>
      </w:pPr>
    </w:p>
    <w:p w14:paraId="7E1CBD96" w14:textId="77777777" w:rsidR="00E15BD4" w:rsidRPr="00BE6D08" w:rsidRDefault="00E15BD4" w:rsidP="00995280">
      <w:pPr>
        <w:widowControl w:val="0"/>
        <w:autoSpaceDN w:val="0"/>
        <w:spacing w:line="260" w:lineRule="atLeast"/>
        <w:jc w:val="both"/>
        <w:rPr>
          <w:sz w:val="22"/>
          <w:szCs w:val="22"/>
        </w:rPr>
      </w:pPr>
    </w:p>
    <w:p w14:paraId="7BBE8422" w14:textId="77777777" w:rsidR="00E15BD4" w:rsidRPr="00BE6D08" w:rsidRDefault="00E15BD4" w:rsidP="00995280">
      <w:pPr>
        <w:widowControl w:val="0"/>
        <w:autoSpaceDN w:val="0"/>
        <w:spacing w:line="260" w:lineRule="atLeast"/>
        <w:jc w:val="both"/>
        <w:rPr>
          <w:sz w:val="22"/>
          <w:szCs w:val="22"/>
        </w:rPr>
      </w:pPr>
    </w:p>
    <w:p w14:paraId="6A96A931" w14:textId="77777777" w:rsidR="00E15BD4" w:rsidRPr="00BE6D08" w:rsidRDefault="00E15BD4" w:rsidP="00995280">
      <w:pPr>
        <w:widowControl w:val="0"/>
        <w:autoSpaceDN w:val="0"/>
        <w:spacing w:line="260" w:lineRule="atLeast"/>
        <w:jc w:val="both"/>
        <w:rPr>
          <w:sz w:val="22"/>
          <w:szCs w:val="22"/>
        </w:rPr>
      </w:pPr>
    </w:p>
    <w:p w14:paraId="77574F21" w14:textId="77777777" w:rsidR="00E15BD4" w:rsidRPr="00BE6D08" w:rsidRDefault="00E15BD4" w:rsidP="00995280">
      <w:pPr>
        <w:widowControl w:val="0"/>
        <w:autoSpaceDN w:val="0"/>
        <w:spacing w:line="260" w:lineRule="atLeast"/>
        <w:jc w:val="both"/>
        <w:rPr>
          <w:sz w:val="22"/>
          <w:szCs w:val="22"/>
        </w:rPr>
      </w:pPr>
    </w:p>
    <w:p w14:paraId="171BB51C" w14:textId="77777777" w:rsidR="009D0E8D" w:rsidRPr="00BE6D08" w:rsidRDefault="009D0E8D" w:rsidP="009D0E8D">
      <w:pPr>
        <w:widowControl w:val="0"/>
        <w:suppressAutoHyphens w:val="0"/>
        <w:overflowPunct/>
        <w:autoSpaceDN w:val="0"/>
        <w:adjustRightInd w:val="0"/>
        <w:textAlignment w:val="auto"/>
        <w:rPr>
          <w:rFonts w:eastAsiaTheme="minorEastAsia"/>
          <w:sz w:val="22"/>
          <w:szCs w:val="22"/>
          <w:lang w:eastAsia="pl-PL"/>
        </w:rPr>
      </w:pPr>
    </w:p>
    <w:sectPr w:rsidR="009D0E8D" w:rsidRPr="00BE6D08" w:rsidSect="00656E4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6E4871" w14:textId="77777777" w:rsidR="00073FCB" w:rsidRDefault="00073FCB" w:rsidP="00DA5839">
      <w:r>
        <w:separator/>
      </w:r>
    </w:p>
  </w:endnote>
  <w:endnote w:type="continuationSeparator" w:id="0">
    <w:p w14:paraId="3A82C924" w14:textId="77777777" w:rsidR="00073FCB" w:rsidRDefault="00073FCB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13296BE" w:rsidR="00A57D69" w:rsidRPr="008E1C59" w:rsidRDefault="00A57D69" w:rsidP="008E1C59">
    <w:pPr>
      <w:rPr>
        <w:rFonts w:ascii="Tahoma" w:hAnsi="Tahoma" w:cs="Tahoma"/>
        <w:sz w:val="10"/>
        <w:szCs w:val="10"/>
      </w:rPr>
    </w:pPr>
    <w:r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3CD732" w14:textId="77777777" w:rsidR="00073FCB" w:rsidRDefault="00073FCB" w:rsidP="00DA5839">
      <w:r>
        <w:separator/>
      </w:r>
    </w:p>
  </w:footnote>
  <w:footnote w:type="continuationSeparator" w:id="0">
    <w:p w14:paraId="4B2162AC" w14:textId="77777777" w:rsidR="00073FCB" w:rsidRDefault="00073FCB" w:rsidP="00DA5839">
      <w:r>
        <w:continuationSeparator/>
      </w:r>
    </w:p>
  </w:footnote>
  <w:footnote w:id="1">
    <w:p w14:paraId="1925566B" w14:textId="77777777" w:rsidR="00AB30D8" w:rsidRPr="00FD2818" w:rsidRDefault="00AB30D8" w:rsidP="00AB30D8">
      <w:pPr>
        <w:pStyle w:val="Tekstprzypisudolnego"/>
        <w:rPr>
          <w:rFonts w:ascii="Tahoma" w:hAnsi="Tahoma" w:cs="Tahoma"/>
          <w:sz w:val="16"/>
          <w:szCs w:val="16"/>
        </w:rPr>
      </w:pPr>
      <w:r w:rsidRPr="00FD281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D2818">
        <w:rPr>
          <w:rFonts w:ascii="Tahoma" w:hAnsi="Tahoma" w:cs="Tahoma"/>
          <w:sz w:val="16"/>
          <w:szCs w:val="16"/>
        </w:rPr>
        <w:t xml:space="preserve"> w przypadku Wykonawców wspólnie składających ofertę, należy wypełnić punkt dla każdego podmiotu osobno</w:t>
      </w:r>
    </w:p>
  </w:footnote>
  <w:footnote w:id="2">
    <w:p w14:paraId="48710270" w14:textId="77777777" w:rsidR="00AB30D8" w:rsidRPr="004F1CD6" w:rsidRDefault="00AB30D8" w:rsidP="00AB30D8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14:paraId="32776C0A" w14:textId="77777777" w:rsidR="00AB30D8" w:rsidRPr="004F1CD6" w:rsidRDefault="00AB30D8" w:rsidP="00AB30D8">
      <w:pPr>
        <w:pStyle w:val="Tekstprzypisudolnego"/>
        <w:ind w:left="180" w:hanging="3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Mikroprzedsiębiorstwo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2A787DF2" w14:textId="77777777" w:rsidR="00AB30D8" w:rsidRPr="004F1CD6" w:rsidRDefault="00AB30D8" w:rsidP="00AB30D8">
      <w:pPr>
        <w:pStyle w:val="Tekstprzypisudolnego"/>
        <w:ind w:left="18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Małe 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6B847D3C" w14:textId="77777777" w:rsidR="00AB30D8" w:rsidRPr="004F1CD6" w:rsidRDefault="00AB30D8" w:rsidP="00AB30D8">
      <w:pPr>
        <w:pStyle w:val="Tekstpodstawowy"/>
        <w:spacing w:before="0" w:line="240" w:lineRule="auto"/>
        <w:ind w:left="180"/>
        <w:rPr>
          <w:rFonts w:ascii="Tahoma" w:hAnsi="Tahoma" w:cs="Tahoma"/>
          <w:i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Średnie przedsiębiorstwa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przedsiębiorstwa, które nie są mikroprzedsiębiorstwami ani małymi przedsiębiorstwami</w:t>
      </w:r>
      <w:r w:rsidRPr="004F1CD6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3">
    <w:p w14:paraId="54C55C35" w14:textId="77777777" w:rsidR="00AB30D8" w:rsidRPr="004F1CD6" w:rsidRDefault="00AB30D8" w:rsidP="00AB30D8">
      <w:pPr>
        <w:pStyle w:val="Tekstprzypisudolnego"/>
        <w:rPr>
          <w:rFonts w:ascii="Tahoma" w:hAnsi="Tahoma" w:cs="Tahoma"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sz w:val="16"/>
          <w:szCs w:val="16"/>
        </w:rPr>
        <w:t>niepotrzebne skreślić</w:t>
      </w:r>
    </w:p>
  </w:footnote>
  <w:footnote w:id="4">
    <w:p w14:paraId="326F4F5F" w14:textId="77777777" w:rsidR="00AB30D8" w:rsidRPr="00D75DC9" w:rsidRDefault="00AB30D8" w:rsidP="00AB30D8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5">
    <w:p w14:paraId="7344BB7C" w14:textId="77777777" w:rsidR="00AB30D8" w:rsidRPr="00D75DC9" w:rsidRDefault="00AB30D8" w:rsidP="00AB30D8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  <w:footnote w:id="6">
    <w:p w14:paraId="2ED98B4B" w14:textId="77777777" w:rsidR="00AB30D8" w:rsidRPr="00853E69" w:rsidRDefault="00AB30D8" w:rsidP="00AB30D8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853E6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853E69">
        <w:rPr>
          <w:rFonts w:ascii="Tahoma" w:hAnsi="Tahoma" w:cs="Tahoma"/>
          <w:sz w:val="14"/>
          <w:szCs w:val="14"/>
        </w:rPr>
        <w:t xml:space="preserve"> zgodnie z § 13 ust. 2 rozporządzenia Ministra Rozwoju, Pracy i Technologii z dnia 30.12.2020r. w sprawie podmiotowych środków dowodowych oraz innych dokumentów lub oświadczeń, jakich może żądać zamawiający od wykonawcy (Dz.U.2020.2415)</w:t>
      </w:r>
    </w:p>
  </w:footnote>
  <w:footnote w:id="7">
    <w:p w14:paraId="6AC190D6" w14:textId="77777777" w:rsidR="00AB30D8" w:rsidRPr="000831C1" w:rsidRDefault="00AB30D8" w:rsidP="00AB30D8">
      <w:pPr>
        <w:pStyle w:val="Tekstprzypisudolnego"/>
        <w:rPr>
          <w:rFonts w:ascii="Arial" w:hAnsi="Arial" w:cs="Arial"/>
          <w:sz w:val="14"/>
          <w:szCs w:val="14"/>
        </w:rPr>
      </w:pPr>
      <w:r w:rsidRPr="000831C1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831C1">
        <w:rPr>
          <w:rFonts w:ascii="Arial" w:hAnsi="Arial" w:cs="Arial"/>
          <w:sz w:val="14"/>
          <w:szCs w:val="14"/>
        </w:rPr>
        <w:t xml:space="preserve"> niepotrzebne skreślić</w:t>
      </w:r>
    </w:p>
  </w:footnote>
  <w:footnote w:id="8">
    <w:p w14:paraId="1EDE64B8" w14:textId="77777777" w:rsidR="00AB30D8" w:rsidRPr="000831C1" w:rsidRDefault="00AB30D8" w:rsidP="00AB30D8">
      <w:pPr>
        <w:pStyle w:val="Tekstprzypisudolnego"/>
        <w:rPr>
          <w:rFonts w:ascii="Arial" w:hAnsi="Arial" w:cs="Arial"/>
          <w:sz w:val="14"/>
          <w:szCs w:val="14"/>
        </w:rPr>
      </w:pPr>
      <w:r w:rsidRPr="000831C1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831C1">
        <w:rPr>
          <w:rFonts w:ascii="Arial" w:hAnsi="Arial" w:cs="Arial"/>
          <w:sz w:val="14"/>
          <w:szCs w:val="14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FA5FC" w14:textId="77777777" w:rsidR="00D823D9" w:rsidRDefault="00D823D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5" w:name="_Hlk100130428"/>
  </w:p>
  <w:p w14:paraId="28CD8D39" w14:textId="0EFBB3DA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98201D">
      <w:rPr>
        <w:rFonts w:ascii="Tahoma" w:hAnsi="Tahoma" w:cs="Tahoma"/>
      </w:rPr>
      <w:t>13.</w:t>
    </w:r>
    <w:r w:rsidRPr="00DF5681">
      <w:rPr>
        <w:rFonts w:ascii="Tahoma" w:hAnsi="Tahoma" w:cs="Tahoma"/>
      </w:rPr>
      <w:t>202</w:t>
    </w:r>
    <w:bookmarkEnd w:id="5"/>
    <w:r w:rsidR="0098201D">
      <w:rPr>
        <w:rFonts w:ascii="Tahoma" w:hAnsi="Tahoma" w:cs="Tahoma"/>
      </w:rPr>
      <w:t>4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6F7D5" w14:textId="1633D56A" w:rsidR="00656E4A" w:rsidRDefault="00656E4A" w:rsidP="00656E4A">
    <w:pPr>
      <w:pStyle w:val="Nagwek"/>
      <w:jc w:val="center"/>
      <w:rPr>
        <w:noProof/>
        <w:lang w:eastAsia="pl-PL"/>
      </w:rPr>
    </w:pPr>
    <w:r>
      <w:rPr>
        <w:noProof/>
        <w:lang w:eastAsia="pl-PL"/>
      </w:rPr>
      <w:t xml:space="preserve">                                                   </w:t>
    </w:r>
  </w:p>
  <w:p w14:paraId="000E7B80" w14:textId="77777777" w:rsidR="00656E4A" w:rsidRDefault="00656E4A" w:rsidP="00656E4A">
    <w:pPr>
      <w:pStyle w:val="Nagwek"/>
      <w:rPr>
        <w:noProof/>
        <w:lang w:eastAsia="pl-PL"/>
      </w:rPr>
    </w:pPr>
  </w:p>
  <w:p w14:paraId="345481BC" w14:textId="4F4742FF" w:rsidR="00656E4A" w:rsidRDefault="00656E4A" w:rsidP="00656E4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E15BD4">
      <w:rPr>
        <w:rFonts w:ascii="Tahoma" w:hAnsi="Tahoma" w:cs="Tahoma"/>
      </w:rPr>
      <w:t>1</w:t>
    </w:r>
    <w:r w:rsidR="00AB30D8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 w:rsidR="00026749">
      <w:rPr>
        <w:rFonts w:ascii="Tahoma" w:hAnsi="Tahoma" w:cs="Tahoma"/>
      </w:rPr>
      <w:t>4</w:t>
    </w:r>
  </w:p>
  <w:p w14:paraId="4E028121" w14:textId="77777777" w:rsidR="00656E4A" w:rsidRDefault="00656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1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3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0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4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1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2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3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4" w15:restartNumberingAfterBreak="0">
    <w:nsid w:val="05704018"/>
    <w:multiLevelType w:val="hybridMultilevel"/>
    <w:tmpl w:val="5D54FBEE"/>
    <w:lvl w:ilvl="0" w:tplc="BC1888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7126184"/>
    <w:multiLevelType w:val="hybridMultilevel"/>
    <w:tmpl w:val="D258071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E91099A"/>
    <w:multiLevelType w:val="multilevel"/>
    <w:tmpl w:val="68804C42"/>
    <w:lvl w:ilvl="0">
      <w:start w:val="2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10762262"/>
    <w:multiLevelType w:val="hybridMultilevel"/>
    <w:tmpl w:val="9314F6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3BE0FA1"/>
    <w:multiLevelType w:val="hybridMultilevel"/>
    <w:tmpl w:val="94B687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197970DD"/>
    <w:multiLevelType w:val="hybridMultilevel"/>
    <w:tmpl w:val="4516AC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9941B6"/>
    <w:multiLevelType w:val="hybridMultilevel"/>
    <w:tmpl w:val="C5980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A641B37"/>
    <w:multiLevelType w:val="hybridMultilevel"/>
    <w:tmpl w:val="010C7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CC56388"/>
    <w:multiLevelType w:val="hybridMultilevel"/>
    <w:tmpl w:val="E7D8C5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35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244F12A1"/>
    <w:multiLevelType w:val="hybridMultilevel"/>
    <w:tmpl w:val="95A66FC0"/>
    <w:lvl w:ilvl="0" w:tplc="FC1C74F6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98353FA"/>
    <w:multiLevelType w:val="hybridMultilevel"/>
    <w:tmpl w:val="FF865A06"/>
    <w:lvl w:ilvl="0" w:tplc="ED36E386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9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3A120DED"/>
    <w:multiLevelType w:val="hybridMultilevel"/>
    <w:tmpl w:val="52A6161E"/>
    <w:lvl w:ilvl="0" w:tplc="28D2532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2074941"/>
    <w:multiLevelType w:val="hybridMultilevel"/>
    <w:tmpl w:val="2F8C67D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FBE6FAC"/>
    <w:multiLevelType w:val="hybridMultilevel"/>
    <w:tmpl w:val="CA9C763E"/>
    <w:lvl w:ilvl="0" w:tplc="967A4308">
      <w:start w:val="1"/>
      <w:numFmt w:val="decimal"/>
      <w:lvlText w:val="%1."/>
      <w:lvlJc w:val="left"/>
      <w:pPr>
        <w:ind w:left="288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4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45" w15:restartNumberingAfterBreak="0">
    <w:nsid w:val="5580626D"/>
    <w:multiLevelType w:val="hybridMultilevel"/>
    <w:tmpl w:val="4C329FB2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9" w15:restartNumberingAfterBreak="0">
    <w:nsid w:val="6EAD3B7E"/>
    <w:multiLevelType w:val="hybridMultilevel"/>
    <w:tmpl w:val="62C47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049601B"/>
    <w:multiLevelType w:val="multilevel"/>
    <w:tmpl w:val="075A542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u w:val="single"/>
      </w:rPr>
    </w:lvl>
  </w:abstractNum>
  <w:abstractNum w:abstractNumId="51" w15:restartNumberingAfterBreak="0">
    <w:nsid w:val="71035A87"/>
    <w:multiLevelType w:val="multilevel"/>
    <w:tmpl w:val="670EE034"/>
    <w:lvl w:ilvl="0">
      <w:start w:val="1"/>
      <w:numFmt w:val="lowerLetter"/>
      <w:lvlText w:val="%1."/>
      <w:lvlJc w:val="left"/>
      <w:pPr>
        <w:ind w:left="218" w:hanging="360"/>
      </w:p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52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9E642BE"/>
    <w:multiLevelType w:val="multilevel"/>
    <w:tmpl w:val="79FE6450"/>
    <w:lvl w:ilvl="0">
      <w:start w:val="1"/>
      <w:numFmt w:val="decimal"/>
      <w:lvlText w:val="%1."/>
      <w:lvlJc w:val="left"/>
      <w:pPr>
        <w:ind w:left="218" w:hanging="360"/>
      </w:pPr>
      <w:rPr>
        <w:rFonts w:ascii="Century Gothic" w:hAnsi="Century Gothic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55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0687576">
    <w:abstractNumId w:val="1"/>
  </w:num>
  <w:num w:numId="2" w16cid:durableId="96600634">
    <w:abstractNumId w:val="44"/>
  </w:num>
  <w:num w:numId="3" w16cid:durableId="1630895151">
    <w:abstractNumId w:val="48"/>
  </w:num>
  <w:num w:numId="4" w16cid:durableId="492643633">
    <w:abstractNumId w:val="34"/>
  </w:num>
  <w:num w:numId="5" w16cid:durableId="1012339821">
    <w:abstractNumId w:val="38"/>
  </w:num>
  <w:num w:numId="6" w16cid:durableId="1233003418">
    <w:abstractNumId w:val="27"/>
  </w:num>
  <w:num w:numId="7" w16cid:durableId="977301492">
    <w:abstractNumId w:val="43"/>
  </w:num>
  <w:num w:numId="8" w16cid:durableId="1465192075">
    <w:abstractNumId w:val="55"/>
  </w:num>
  <w:num w:numId="9" w16cid:durableId="1955479285">
    <w:abstractNumId w:val="24"/>
  </w:num>
  <w:num w:numId="10" w16cid:durableId="1501969743">
    <w:abstractNumId w:val="36"/>
  </w:num>
  <w:num w:numId="11" w16cid:durableId="1398433051">
    <w:abstractNumId w:val="29"/>
  </w:num>
  <w:num w:numId="12" w16cid:durableId="967778947">
    <w:abstractNumId w:val="50"/>
  </w:num>
  <w:num w:numId="13" w16cid:durableId="170494441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5118872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2987748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101695">
    <w:abstractNumId w:val="51"/>
  </w:num>
  <w:num w:numId="17" w16cid:durableId="81202099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65921436">
    <w:abstractNumId w:val="41"/>
  </w:num>
  <w:num w:numId="19" w16cid:durableId="1165319742">
    <w:abstractNumId w:val="49"/>
  </w:num>
  <w:num w:numId="20" w16cid:durableId="1547909079">
    <w:abstractNumId w:val="25"/>
  </w:num>
  <w:num w:numId="21" w16cid:durableId="116100260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4268315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28898507">
    <w:abstractNumId w:val="54"/>
  </w:num>
  <w:num w:numId="24" w16cid:durableId="76680079">
    <w:abstractNumId w:val="47"/>
  </w:num>
  <w:num w:numId="25" w16cid:durableId="1977682036">
    <w:abstractNumId w:val="26"/>
  </w:num>
  <w:num w:numId="26" w16cid:durableId="1961258797">
    <w:abstractNumId w:val="45"/>
  </w:num>
  <w:num w:numId="27" w16cid:durableId="860820567">
    <w:abstractNumId w:val="42"/>
  </w:num>
  <w:num w:numId="28" w16cid:durableId="1567840720">
    <w:abstractNumId w:val="37"/>
  </w:num>
  <w:num w:numId="29" w16cid:durableId="224683705">
    <w:abstractNumId w:val="0"/>
  </w:num>
  <w:num w:numId="30" w16cid:durableId="828131779">
    <w:abstractNumId w:val="3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97D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16C"/>
    <w:rsid w:val="00016518"/>
    <w:rsid w:val="00016B91"/>
    <w:rsid w:val="00017B47"/>
    <w:rsid w:val="00020994"/>
    <w:rsid w:val="00020D7C"/>
    <w:rsid w:val="00021E8B"/>
    <w:rsid w:val="00023077"/>
    <w:rsid w:val="00024582"/>
    <w:rsid w:val="00024A77"/>
    <w:rsid w:val="000255C6"/>
    <w:rsid w:val="0002560D"/>
    <w:rsid w:val="00026749"/>
    <w:rsid w:val="0002792F"/>
    <w:rsid w:val="00031B03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5C80"/>
    <w:rsid w:val="00056482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6591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3FCB"/>
    <w:rsid w:val="000748E7"/>
    <w:rsid w:val="00074B95"/>
    <w:rsid w:val="00075206"/>
    <w:rsid w:val="00075E85"/>
    <w:rsid w:val="00075F90"/>
    <w:rsid w:val="0008072A"/>
    <w:rsid w:val="00080E7B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3DFF"/>
    <w:rsid w:val="000C66EC"/>
    <w:rsid w:val="000C697E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5CDC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BE9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48C9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1C45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910"/>
    <w:rsid w:val="00117B75"/>
    <w:rsid w:val="00117C07"/>
    <w:rsid w:val="00117D3A"/>
    <w:rsid w:val="0012062F"/>
    <w:rsid w:val="0012101B"/>
    <w:rsid w:val="00121C0F"/>
    <w:rsid w:val="001222D9"/>
    <w:rsid w:val="00122464"/>
    <w:rsid w:val="00122D48"/>
    <w:rsid w:val="001231A8"/>
    <w:rsid w:val="00123757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5F2"/>
    <w:rsid w:val="00174C14"/>
    <w:rsid w:val="00175208"/>
    <w:rsid w:val="0017557F"/>
    <w:rsid w:val="001800FC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248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6309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1F6B25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4D8D"/>
    <w:rsid w:val="00235D1B"/>
    <w:rsid w:val="00236A51"/>
    <w:rsid w:val="00236B2A"/>
    <w:rsid w:val="00236DA4"/>
    <w:rsid w:val="002370C2"/>
    <w:rsid w:val="002401B1"/>
    <w:rsid w:val="002401BD"/>
    <w:rsid w:val="00240F8D"/>
    <w:rsid w:val="002410F3"/>
    <w:rsid w:val="0024132D"/>
    <w:rsid w:val="00242630"/>
    <w:rsid w:val="00242D21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5E13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4D41"/>
    <w:rsid w:val="00275D3D"/>
    <w:rsid w:val="00276948"/>
    <w:rsid w:val="0028133B"/>
    <w:rsid w:val="0028162F"/>
    <w:rsid w:val="002816E8"/>
    <w:rsid w:val="002818D2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0CB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84F"/>
    <w:rsid w:val="002B3BF5"/>
    <w:rsid w:val="002B4C9E"/>
    <w:rsid w:val="002B543C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8A2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179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169B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DE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1E5"/>
    <w:rsid w:val="003815D9"/>
    <w:rsid w:val="0038170E"/>
    <w:rsid w:val="00382132"/>
    <w:rsid w:val="00382CF3"/>
    <w:rsid w:val="00383DA9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2FC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20C6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5DE3"/>
    <w:rsid w:val="003D7175"/>
    <w:rsid w:val="003D71CF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07568"/>
    <w:rsid w:val="004101DF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3CD"/>
    <w:rsid w:val="00420AAD"/>
    <w:rsid w:val="00420CF1"/>
    <w:rsid w:val="0042130A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263E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609D"/>
    <w:rsid w:val="00477DDB"/>
    <w:rsid w:val="00480277"/>
    <w:rsid w:val="004809B6"/>
    <w:rsid w:val="004828B2"/>
    <w:rsid w:val="0048315B"/>
    <w:rsid w:val="004836F5"/>
    <w:rsid w:val="004838DB"/>
    <w:rsid w:val="004840DB"/>
    <w:rsid w:val="00484215"/>
    <w:rsid w:val="00484BC1"/>
    <w:rsid w:val="00484DC5"/>
    <w:rsid w:val="0048697F"/>
    <w:rsid w:val="004871AA"/>
    <w:rsid w:val="00487369"/>
    <w:rsid w:val="00487517"/>
    <w:rsid w:val="00490743"/>
    <w:rsid w:val="00491663"/>
    <w:rsid w:val="00491BD9"/>
    <w:rsid w:val="00491C82"/>
    <w:rsid w:val="0049221B"/>
    <w:rsid w:val="004922B9"/>
    <w:rsid w:val="00493038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192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A81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2F5B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8E9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0901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24B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8E8"/>
    <w:rsid w:val="00547A87"/>
    <w:rsid w:val="00547B40"/>
    <w:rsid w:val="005507AF"/>
    <w:rsid w:val="005525EE"/>
    <w:rsid w:val="00552B59"/>
    <w:rsid w:val="0055386B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26E"/>
    <w:rsid w:val="00574967"/>
    <w:rsid w:val="005755A0"/>
    <w:rsid w:val="005766C2"/>
    <w:rsid w:val="00577F6A"/>
    <w:rsid w:val="00580357"/>
    <w:rsid w:val="00580676"/>
    <w:rsid w:val="005813CF"/>
    <w:rsid w:val="00583108"/>
    <w:rsid w:val="005842E3"/>
    <w:rsid w:val="005854B3"/>
    <w:rsid w:val="00585B9C"/>
    <w:rsid w:val="00587E79"/>
    <w:rsid w:val="0059088C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C47"/>
    <w:rsid w:val="005A1F81"/>
    <w:rsid w:val="005A22D9"/>
    <w:rsid w:val="005A32E3"/>
    <w:rsid w:val="005A3317"/>
    <w:rsid w:val="005A419D"/>
    <w:rsid w:val="005A53A8"/>
    <w:rsid w:val="005A6A0C"/>
    <w:rsid w:val="005A7AD1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1AF4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1E0F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24EB"/>
    <w:rsid w:val="006038E0"/>
    <w:rsid w:val="00603A62"/>
    <w:rsid w:val="00604E90"/>
    <w:rsid w:val="00607134"/>
    <w:rsid w:val="00607217"/>
    <w:rsid w:val="00610AD4"/>
    <w:rsid w:val="006111A0"/>
    <w:rsid w:val="006112F7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26E0C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92B"/>
    <w:rsid w:val="00673BE1"/>
    <w:rsid w:val="006743CD"/>
    <w:rsid w:val="006747BB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424"/>
    <w:rsid w:val="00686D4F"/>
    <w:rsid w:val="00687105"/>
    <w:rsid w:val="00687839"/>
    <w:rsid w:val="00690286"/>
    <w:rsid w:val="006904DC"/>
    <w:rsid w:val="00690D14"/>
    <w:rsid w:val="006916C3"/>
    <w:rsid w:val="00691A98"/>
    <w:rsid w:val="00692A02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2DC2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1A6F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4C0"/>
    <w:rsid w:val="006F778A"/>
    <w:rsid w:val="006F77AB"/>
    <w:rsid w:val="0070022A"/>
    <w:rsid w:val="00700571"/>
    <w:rsid w:val="00700D73"/>
    <w:rsid w:val="00702869"/>
    <w:rsid w:val="00702BD3"/>
    <w:rsid w:val="00702DAB"/>
    <w:rsid w:val="007033E8"/>
    <w:rsid w:val="00704C98"/>
    <w:rsid w:val="0070544B"/>
    <w:rsid w:val="00706A22"/>
    <w:rsid w:val="0070771E"/>
    <w:rsid w:val="0070795B"/>
    <w:rsid w:val="007103DA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881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14"/>
    <w:rsid w:val="007E69F3"/>
    <w:rsid w:val="007F0715"/>
    <w:rsid w:val="007F1C45"/>
    <w:rsid w:val="007F264C"/>
    <w:rsid w:val="007F2E20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AC4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8B2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2CA"/>
    <w:rsid w:val="00855DA9"/>
    <w:rsid w:val="00856CB9"/>
    <w:rsid w:val="0086064A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4C45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928"/>
    <w:rsid w:val="008B3D4D"/>
    <w:rsid w:val="008B40DA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28B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0D0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1BBF"/>
    <w:rsid w:val="0093354F"/>
    <w:rsid w:val="00933FAB"/>
    <w:rsid w:val="0093453E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4E88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01D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4B1"/>
    <w:rsid w:val="009937D2"/>
    <w:rsid w:val="00994739"/>
    <w:rsid w:val="00995280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0E8D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1716"/>
    <w:rsid w:val="009F222C"/>
    <w:rsid w:val="009F28DB"/>
    <w:rsid w:val="009F314A"/>
    <w:rsid w:val="009F4114"/>
    <w:rsid w:val="009F584A"/>
    <w:rsid w:val="009F6193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0142"/>
    <w:rsid w:val="00A21CD1"/>
    <w:rsid w:val="00A22913"/>
    <w:rsid w:val="00A24937"/>
    <w:rsid w:val="00A251A4"/>
    <w:rsid w:val="00A25AA1"/>
    <w:rsid w:val="00A269CA"/>
    <w:rsid w:val="00A27875"/>
    <w:rsid w:val="00A30004"/>
    <w:rsid w:val="00A30267"/>
    <w:rsid w:val="00A3287E"/>
    <w:rsid w:val="00A32B1A"/>
    <w:rsid w:val="00A32C4C"/>
    <w:rsid w:val="00A342EA"/>
    <w:rsid w:val="00A3455E"/>
    <w:rsid w:val="00A34898"/>
    <w:rsid w:val="00A34D80"/>
    <w:rsid w:val="00A35167"/>
    <w:rsid w:val="00A35336"/>
    <w:rsid w:val="00A355F2"/>
    <w:rsid w:val="00A36814"/>
    <w:rsid w:val="00A369E1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4DE9"/>
    <w:rsid w:val="00A65146"/>
    <w:rsid w:val="00A6668E"/>
    <w:rsid w:val="00A66880"/>
    <w:rsid w:val="00A66EE2"/>
    <w:rsid w:val="00A67003"/>
    <w:rsid w:val="00A67264"/>
    <w:rsid w:val="00A677A6"/>
    <w:rsid w:val="00A67DB2"/>
    <w:rsid w:val="00A7029E"/>
    <w:rsid w:val="00A7041B"/>
    <w:rsid w:val="00A70641"/>
    <w:rsid w:val="00A71962"/>
    <w:rsid w:val="00A730E9"/>
    <w:rsid w:val="00A73A8F"/>
    <w:rsid w:val="00A73C63"/>
    <w:rsid w:val="00A73E11"/>
    <w:rsid w:val="00A744CC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30D8"/>
    <w:rsid w:val="00AB373E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4F0E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6D25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5C27"/>
    <w:rsid w:val="00B26F58"/>
    <w:rsid w:val="00B278DC"/>
    <w:rsid w:val="00B27A8A"/>
    <w:rsid w:val="00B27FBE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8E4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33C3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952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F47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1B1"/>
    <w:rsid w:val="00BE36B3"/>
    <w:rsid w:val="00BE478A"/>
    <w:rsid w:val="00BE59ED"/>
    <w:rsid w:val="00BE5C22"/>
    <w:rsid w:val="00BE5C62"/>
    <w:rsid w:val="00BE6D08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4DAF"/>
    <w:rsid w:val="00BF56E2"/>
    <w:rsid w:val="00BF5957"/>
    <w:rsid w:val="00BF7027"/>
    <w:rsid w:val="00BF7816"/>
    <w:rsid w:val="00C0217D"/>
    <w:rsid w:val="00C03988"/>
    <w:rsid w:val="00C04934"/>
    <w:rsid w:val="00C04BE9"/>
    <w:rsid w:val="00C04D61"/>
    <w:rsid w:val="00C06B7C"/>
    <w:rsid w:val="00C06CF7"/>
    <w:rsid w:val="00C078DB"/>
    <w:rsid w:val="00C07C54"/>
    <w:rsid w:val="00C103C0"/>
    <w:rsid w:val="00C12CB8"/>
    <w:rsid w:val="00C134FF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60D"/>
    <w:rsid w:val="00C56AD6"/>
    <w:rsid w:val="00C6101F"/>
    <w:rsid w:val="00C62B95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15"/>
    <w:rsid w:val="00C7615D"/>
    <w:rsid w:val="00C763C9"/>
    <w:rsid w:val="00C7747C"/>
    <w:rsid w:val="00C8253D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0421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07FD9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6B82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015A"/>
    <w:rsid w:val="00D710D7"/>
    <w:rsid w:val="00D71B03"/>
    <w:rsid w:val="00D729BB"/>
    <w:rsid w:val="00D74364"/>
    <w:rsid w:val="00D74F1E"/>
    <w:rsid w:val="00D75492"/>
    <w:rsid w:val="00D75C77"/>
    <w:rsid w:val="00D80732"/>
    <w:rsid w:val="00D821E9"/>
    <w:rsid w:val="00D823D9"/>
    <w:rsid w:val="00D823FB"/>
    <w:rsid w:val="00D83EB5"/>
    <w:rsid w:val="00D846BD"/>
    <w:rsid w:val="00D850D9"/>
    <w:rsid w:val="00D858DF"/>
    <w:rsid w:val="00D8659C"/>
    <w:rsid w:val="00D86A2B"/>
    <w:rsid w:val="00D90259"/>
    <w:rsid w:val="00D907C9"/>
    <w:rsid w:val="00D90CF7"/>
    <w:rsid w:val="00D90D6F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661"/>
    <w:rsid w:val="00DD18E1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1D"/>
    <w:rsid w:val="00E079B8"/>
    <w:rsid w:val="00E116F2"/>
    <w:rsid w:val="00E13397"/>
    <w:rsid w:val="00E13533"/>
    <w:rsid w:val="00E13B93"/>
    <w:rsid w:val="00E14295"/>
    <w:rsid w:val="00E1490F"/>
    <w:rsid w:val="00E14D88"/>
    <w:rsid w:val="00E15BD4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3E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61A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7B"/>
    <w:rsid w:val="00EA53C2"/>
    <w:rsid w:val="00EA610F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2F29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56DF2"/>
    <w:rsid w:val="00F606A1"/>
    <w:rsid w:val="00F61F12"/>
    <w:rsid w:val="00F62336"/>
    <w:rsid w:val="00F62967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D70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012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447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0EE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  <w15:docId w15:val="{9D1B3FD4-FB0C-49FD-952D-5EDF72156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uiPriority w:val="99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uiPriority w:val="99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99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59"/>
    <w:rsid w:val="00AB30D8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AB30D8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AB30D8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AB30D8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0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79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26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69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0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4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55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61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3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43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06B06"/>
    <w:rsid w:val="001144D2"/>
    <w:rsid w:val="001311F0"/>
    <w:rsid w:val="00166AF0"/>
    <w:rsid w:val="002000B0"/>
    <w:rsid w:val="00221205"/>
    <w:rsid w:val="0022338D"/>
    <w:rsid w:val="0024348D"/>
    <w:rsid w:val="002751B2"/>
    <w:rsid w:val="00280E0F"/>
    <w:rsid w:val="002818D2"/>
    <w:rsid w:val="00282BAD"/>
    <w:rsid w:val="002B0099"/>
    <w:rsid w:val="002F4179"/>
    <w:rsid w:val="00364815"/>
    <w:rsid w:val="003953B7"/>
    <w:rsid w:val="003F2155"/>
    <w:rsid w:val="00407568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9088C"/>
    <w:rsid w:val="005A0467"/>
    <w:rsid w:val="005D6C66"/>
    <w:rsid w:val="005F1A83"/>
    <w:rsid w:val="00612614"/>
    <w:rsid w:val="0061772C"/>
    <w:rsid w:val="00630E04"/>
    <w:rsid w:val="00674A03"/>
    <w:rsid w:val="006949B4"/>
    <w:rsid w:val="006A5E95"/>
    <w:rsid w:val="006A6F48"/>
    <w:rsid w:val="006C258D"/>
    <w:rsid w:val="006F7E46"/>
    <w:rsid w:val="007103DA"/>
    <w:rsid w:val="0073509F"/>
    <w:rsid w:val="00735492"/>
    <w:rsid w:val="00742937"/>
    <w:rsid w:val="007528C9"/>
    <w:rsid w:val="0079477C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02E8"/>
    <w:rsid w:val="00901B91"/>
    <w:rsid w:val="00956D63"/>
    <w:rsid w:val="009723C1"/>
    <w:rsid w:val="00973BF8"/>
    <w:rsid w:val="00A20770"/>
    <w:rsid w:val="00A2612F"/>
    <w:rsid w:val="00A30EF7"/>
    <w:rsid w:val="00A66B6F"/>
    <w:rsid w:val="00A76104"/>
    <w:rsid w:val="00AA69BC"/>
    <w:rsid w:val="00AD41C5"/>
    <w:rsid w:val="00AE3679"/>
    <w:rsid w:val="00AE5B2A"/>
    <w:rsid w:val="00B10EE6"/>
    <w:rsid w:val="00B24EE6"/>
    <w:rsid w:val="00B25235"/>
    <w:rsid w:val="00B36D78"/>
    <w:rsid w:val="00B65372"/>
    <w:rsid w:val="00BA7993"/>
    <w:rsid w:val="00BC5779"/>
    <w:rsid w:val="00BD25EC"/>
    <w:rsid w:val="00BE23EB"/>
    <w:rsid w:val="00C0630B"/>
    <w:rsid w:val="00C174EE"/>
    <w:rsid w:val="00C868E5"/>
    <w:rsid w:val="00CC01DC"/>
    <w:rsid w:val="00CD03E5"/>
    <w:rsid w:val="00CF56BB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B6183"/>
    <w:rsid w:val="00FF083D"/>
    <w:rsid w:val="00FF3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8</Pages>
  <Words>1741</Words>
  <Characters>10448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12165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Wioletta Baranek</cp:lastModifiedBy>
  <cp:revision>13</cp:revision>
  <cp:lastPrinted>2024-11-13T14:08:00Z</cp:lastPrinted>
  <dcterms:created xsi:type="dcterms:W3CDTF">2021-02-07T18:56:00Z</dcterms:created>
  <dcterms:modified xsi:type="dcterms:W3CDTF">2024-11-13T14:12:00Z</dcterms:modified>
</cp:coreProperties>
</file>